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0C4D18" w14:textId="285EB1DC" w:rsidR="000E269A" w:rsidRPr="00692906" w:rsidRDefault="000E269A" w:rsidP="009F142E">
      <w:pPr>
        <w:pStyle w:val="Nadpis1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Smlouva o dílo</w:t>
      </w:r>
    </w:p>
    <w:p w14:paraId="53DA0D87" w14:textId="4D37A4CD" w:rsidR="005474A2" w:rsidRPr="00692906" w:rsidRDefault="005474A2" w:rsidP="005474A2">
      <w:pPr>
        <w:jc w:val="center"/>
        <w:rPr>
          <w:rFonts w:ascii="Times New Roman" w:hAnsi="Times New Roman"/>
          <w:b/>
          <w:caps/>
          <w:sz w:val="24"/>
          <w:szCs w:val="24"/>
        </w:rPr>
      </w:pPr>
      <w:r w:rsidRPr="00692906">
        <w:rPr>
          <w:rFonts w:ascii="Times New Roman" w:hAnsi="Times New Roman"/>
          <w:b/>
          <w:sz w:val="24"/>
          <w:szCs w:val="24"/>
        </w:rPr>
        <w:t xml:space="preserve">na poskytování polygrafických služeb týkajících se zajištění </w:t>
      </w:r>
      <w:r w:rsidRPr="00692906">
        <w:rPr>
          <w:rFonts w:ascii="Times New Roman" w:hAnsi="Times New Roman"/>
          <w:b/>
          <w:sz w:val="24"/>
          <w:szCs w:val="24"/>
        </w:rPr>
        <w:br/>
        <w:t>radničního periodika „</w:t>
      </w:r>
      <w:r w:rsidR="004C29CD" w:rsidRPr="00692906">
        <w:rPr>
          <w:rFonts w:ascii="Times New Roman" w:hAnsi="Times New Roman"/>
          <w:b/>
          <w:sz w:val="24"/>
          <w:szCs w:val="24"/>
        </w:rPr>
        <w:t>Boskovický zpravodaj</w:t>
      </w:r>
      <w:r w:rsidRPr="00692906">
        <w:rPr>
          <w:rFonts w:ascii="Times New Roman" w:hAnsi="Times New Roman"/>
          <w:b/>
          <w:sz w:val="24"/>
          <w:szCs w:val="24"/>
        </w:rPr>
        <w:t xml:space="preserve">“ </w:t>
      </w:r>
    </w:p>
    <w:p w14:paraId="09581550" w14:textId="77777777" w:rsidR="002537C6" w:rsidRPr="00692906" w:rsidRDefault="002537C6" w:rsidP="009F142E">
      <w:pPr>
        <w:rPr>
          <w:rFonts w:ascii="Times New Roman" w:hAnsi="Times New Roman"/>
          <w:b/>
          <w:sz w:val="24"/>
          <w:szCs w:val="24"/>
        </w:rPr>
      </w:pPr>
    </w:p>
    <w:p w14:paraId="13365B48" w14:textId="77777777" w:rsidR="002537C6" w:rsidRPr="00692906" w:rsidRDefault="002537C6" w:rsidP="009F142E">
      <w:pPr>
        <w:rPr>
          <w:rFonts w:ascii="Times New Roman" w:hAnsi="Times New Roman"/>
          <w:sz w:val="24"/>
          <w:szCs w:val="24"/>
        </w:rPr>
      </w:pPr>
    </w:p>
    <w:p w14:paraId="2758A77F" w14:textId="71E8FF8B" w:rsidR="00AF2C9D" w:rsidRPr="00692906" w:rsidRDefault="004C29CD" w:rsidP="004C29CD">
      <w:pPr>
        <w:pStyle w:val="Odstavecseseznamem"/>
        <w:numPr>
          <w:ilvl w:val="0"/>
          <w:numId w:val="37"/>
        </w:numPr>
        <w:ind w:left="284" w:hanging="284"/>
        <w:rPr>
          <w:rFonts w:ascii="Times New Roman" w:hAnsi="Times New Roman"/>
          <w:b/>
          <w:sz w:val="24"/>
          <w:szCs w:val="24"/>
        </w:rPr>
      </w:pPr>
      <w:r w:rsidRPr="00692906">
        <w:rPr>
          <w:rFonts w:ascii="Times New Roman" w:hAnsi="Times New Roman"/>
          <w:b/>
          <w:sz w:val="24"/>
          <w:szCs w:val="24"/>
        </w:rPr>
        <w:t>Město Boskovice</w:t>
      </w:r>
    </w:p>
    <w:p w14:paraId="0F1E762A" w14:textId="47F327FB" w:rsidR="00AF2C9D" w:rsidRPr="00692906" w:rsidRDefault="00AF2C9D" w:rsidP="009F142E">
      <w:p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se sídlem </w:t>
      </w:r>
      <w:r w:rsidR="004C29CD" w:rsidRPr="00692906">
        <w:rPr>
          <w:rFonts w:ascii="Times New Roman" w:hAnsi="Times New Roman"/>
          <w:sz w:val="24"/>
          <w:szCs w:val="24"/>
        </w:rPr>
        <w:t>Masarykovo nám. 4/2, 680 01  Boskovice</w:t>
      </w:r>
    </w:p>
    <w:p w14:paraId="1EA7DBE0" w14:textId="695DBBBD" w:rsidR="00AF2C9D" w:rsidRPr="00692906" w:rsidRDefault="00AF2C9D" w:rsidP="009F142E">
      <w:p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IČ</w:t>
      </w:r>
      <w:r w:rsidR="005D63B3" w:rsidRPr="00692906">
        <w:rPr>
          <w:rFonts w:ascii="Times New Roman" w:hAnsi="Times New Roman"/>
          <w:sz w:val="24"/>
          <w:szCs w:val="24"/>
        </w:rPr>
        <w:t>O</w:t>
      </w:r>
      <w:r w:rsidRPr="00692906">
        <w:rPr>
          <w:rFonts w:ascii="Times New Roman" w:hAnsi="Times New Roman"/>
          <w:sz w:val="24"/>
          <w:szCs w:val="24"/>
        </w:rPr>
        <w:t xml:space="preserve">: </w:t>
      </w:r>
      <w:r w:rsidR="004C29CD" w:rsidRPr="00692906">
        <w:rPr>
          <w:rFonts w:ascii="Times New Roman" w:hAnsi="Times New Roman"/>
          <w:iCs/>
          <w:sz w:val="24"/>
          <w:szCs w:val="24"/>
        </w:rPr>
        <w:t>00279978</w:t>
      </w:r>
    </w:p>
    <w:p w14:paraId="28AADB75" w14:textId="5C968375" w:rsidR="00687ABB" w:rsidRPr="00692906" w:rsidRDefault="00333139" w:rsidP="009F142E">
      <w:p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DIČ: CZ</w:t>
      </w:r>
      <w:r w:rsidR="004C29CD" w:rsidRPr="00692906">
        <w:rPr>
          <w:rFonts w:ascii="Times New Roman" w:hAnsi="Times New Roman"/>
          <w:sz w:val="24"/>
          <w:szCs w:val="24"/>
        </w:rPr>
        <w:t>00279978</w:t>
      </w:r>
    </w:p>
    <w:p w14:paraId="3DB1E6BE" w14:textId="791B51C6" w:rsidR="00687ABB" w:rsidRPr="00692906" w:rsidRDefault="005873D4" w:rsidP="009F142E">
      <w:p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zastoupena </w:t>
      </w:r>
      <w:r w:rsidR="004C29CD" w:rsidRPr="00692906">
        <w:rPr>
          <w:rFonts w:ascii="Times New Roman" w:hAnsi="Times New Roman"/>
          <w:sz w:val="24"/>
          <w:szCs w:val="24"/>
        </w:rPr>
        <w:t xml:space="preserve">Bc. Radkem </w:t>
      </w:r>
      <w:proofErr w:type="spellStart"/>
      <w:r w:rsidR="004C29CD" w:rsidRPr="00692906">
        <w:rPr>
          <w:rFonts w:ascii="Times New Roman" w:hAnsi="Times New Roman"/>
          <w:sz w:val="24"/>
          <w:szCs w:val="24"/>
        </w:rPr>
        <w:t>Šamšulou</w:t>
      </w:r>
      <w:proofErr w:type="spellEnd"/>
      <w:r w:rsidR="004C29CD" w:rsidRPr="0069290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C29CD" w:rsidRPr="00692906">
        <w:rPr>
          <w:rFonts w:ascii="Times New Roman" w:hAnsi="Times New Roman"/>
          <w:sz w:val="24"/>
          <w:szCs w:val="24"/>
        </w:rPr>
        <w:t>místostarstou</w:t>
      </w:r>
      <w:proofErr w:type="spellEnd"/>
      <w:r w:rsidR="004C29CD" w:rsidRPr="00692906">
        <w:rPr>
          <w:rFonts w:ascii="Times New Roman" w:hAnsi="Times New Roman"/>
          <w:sz w:val="24"/>
          <w:szCs w:val="24"/>
        </w:rPr>
        <w:t xml:space="preserve"> města</w:t>
      </w:r>
    </w:p>
    <w:p w14:paraId="2814FC12" w14:textId="7BEB92BC" w:rsidR="00D81570" w:rsidRDefault="00D81570" w:rsidP="009F142E">
      <w:p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bank. </w:t>
      </w:r>
      <w:proofErr w:type="gramStart"/>
      <w:r w:rsidRPr="00692906">
        <w:rPr>
          <w:rFonts w:ascii="Times New Roman" w:hAnsi="Times New Roman"/>
          <w:sz w:val="24"/>
          <w:szCs w:val="24"/>
        </w:rPr>
        <w:t>spojení</w:t>
      </w:r>
      <w:proofErr w:type="gramEnd"/>
      <w:r w:rsidRPr="00692906">
        <w:rPr>
          <w:rFonts w:ascii="Times New Roman" w:hAnsi="Times New Roman"/>
          <w:sz w:val="24"/>
          <w:szCs w:val="24"/>
        </w:rPr>
        <w:t xml:space="preserve">: </w:t>
      </w:r>
      <w:r w:rsidR="004C29CD" w:rsidRPr="00692906">
        <w:rPr>
          <w:rFonts w:ascii="Times New Roman" w:hAnsi="Times New Roman"/>
          <w:sz w:val="24"/>
          <w:szCs w:val="24"/>
        </w:rPr>
        <w:t xml:space="preserve">Komerční banka, a.s., </w:t>
      </w:r>
      <w:proofErr w:type="spellStart"/>
      <w:proofErr w:type="gramStart"/>
      <w:r w:rsidR="004C29CD" w:rsidRPr="00692906">
        <w:rPr>
          <w:rFonts w:ascii="Times New Roman" w:hAnsi="Times New Roman"/>
          <w:sz w:val="24"/>
          <w:szCs w:val="24"/>
        </w:rPr>
        <w:t>č.ú</w:t>
      </w:r>
      <w:proofErr w:type="spellEnd"/>
      <w:r w:rsidR="004C29CD" w:rsidRPr="00692906">
        <w:rPr>
          <w:rFonts w:ascii="Times New Roman" w:hAnsi="Times New Roman"/>
          <w:sz w:val="24"/>
          <w:szCs w:val="24"/>
        </w:rPr>
        <w:t>.</w:t>
      </w:r>
      <w:proofErr w:type="gramEnd"/>
      <w:r w:rsidR="004C29CD" w:rsidRPr="00692906">
        <w:rPr>
          <w:rFonts w:ascii="Times New Roman" w:hAnsi="Times New Roman"/>
          <w:sz w:val="24"/>
          <w:szCs w:val="24"/>
        </w:rPr>
        <w:t xml:space="preserve"> 19 0000 126 631/0100</w:t>
      </w:r>
    </w:p>
    <w:p w14:paraId="176927D1" w14:textId="5B69FBED" w:rsidR="00661727" w:rsidRPr="00692906" w:rsidRDefault="00661727" w:rsidP="009F142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kontaktní osoba ve věcech technických – Ing. Jaroslav Parma, </w:t>
      </w:r>
      <w:hyperlink r:id="rId8" w:history="1">
        <w:r w:rsidRPr="00832080">
          <w:rPr>
            <w:rStyle w:val="Hypertextovodkaz"/>
            <w:rFonts w:ascii="Times New Roman" w:hAnsi="Times New Roman"/>
            <w:sz w:val="24"/>
            <w:szCs w:val="24"/>
          </w:rPr>
          <w:t>jaroslav.parma@boskovice.cz</w:t>
        </w:r>
      </w:hyperlink>
      <w:r>
        <w:rPr>
          <w:rFonts w:ascii="Times New Roman" w:hAnsi="Times New Roman"/>
          <w:sz w:val="24"/>
          <w:szCs w:val="24"/>
        </w:rPr>
        <w:t>, tel. 516 488 617</w:t>
      </w:r>
    </w:p>
    <w:p w14:paraId="080ECD91" w14:textId="272F7B44" w:rsidR="000E269A" w:rsidRPr="00692906" w:rsidRDefault="002537C6" w:rsidP="009F142E">
      <w:p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(</w:t>
      </w:r>
      <w:r w:rsidR="000E269A" w:rsidRPr="00692906">
        <w:rPr>
          <w:rFonts w:ascii="Times New Roman" w:hAnsi="Times New Roman"/>
          <w:sz w:val="24"/>
          <w:szCs w:val="24"/>
        </w:rPr>
        <w:t>dále jen „</w:t>
      </w:r>
      <w:r w:rsidRPr="00692906">
        <w:rPr>
          <w:rFonts w:ascii="Times New Roman" w:hAnsi="Times New Roman"/>
          <w:b/>
          <w:sz w:val="24"/>
          <w:szCs w:val="24"/>
        </w:rPr>
        <w:t>O</w:t>
      </w:r>
      <w:r w:rsidR="000E269A" w:rsidRPr="00692906">
        <w:rPr>
          <w:rFonts w:ascii="Times New Roman" w:hAnsi="Times New Roman"/>
          <w:b/>
          <w:sz w:val="24"/>
          <w:szCs w:val="24"/>
        </w:rPr>
        <w:t>bjednatel</w:t>
      </w:r>
      <w:r w:rsidR="000E269A" w:rsidRPr="00692906">
        <w:rPr>
          <w:rFonts w:ascii="Times New Roman" w:hAnsi="Times New Roman"/>
          <w:sz w:val="24"/>
          <w:szCs w:val="24"/>
        </w:rPr>
        <w:t>“</w:t>
      </w:r>
      <w:r w:rsidRPr="00692906">
        <w:rPr>
          <w:rFonts w:ascii="Times New Roman" w:hAnsi="Times New Roman"/>
          <w:sz w:val="24"/>
          <w:szCs w:val="24"/>
        </w:rPr>
        <w:t>)</w:t>
      </w:r>
      <w:r w:rsidR="004C29CD" w:rsidRPr="00692906">
        <w:rPr>
          <w:rFonts w:ascii="Times New Roman" w:hAnsi="Times New Roman"/>
          <w:sz w:val="24"/>
          <w:szCs w:val="24"/>
        </w:rPr>
        <w:t xml:space="preserve"> na jedné straně</w:t>
      </w:r>
    </w:p>
    <w:p w14:paraId="3AF0E9D9" w14:textId="77777777" w:rsidR="002537C6" w:rsidRPr="00692906" w:rsidRDefault="002537C6" w:rsidP="009F142E">
      <w:pPr>
        <w:rPr>
          <w:rFonts w:ascii="Times New Roman" w:hAnsi="Times New Roman"/>
          <w:sz w:val="24"/>
          <w:szCs w:val="24"/>
        </w:rPr>
      </w:pPr>
    </w:p>
    <w:p w14:paraId="4748102F" w14:textId="77777777" w:rsidR="0060020F" w:rsidRPr="00692906" w:rsidRDefault="0060020F" w:rsidP="009F142E">
      <w:p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a</w:t>
      </w:r>
    </w:p>
    <w:p w14:paraId="32A1B98F" w14:textId="77777777" w:rsidR="0060020F" w:rsidRPr="00692906" w:rsidRDefault="0060020F" w:rsidP="009F142E">
      <w:pPr>
        <w:rPr>
          <w:rFonts w:ascii="Times New Roman" w:hAnsi="Times New Roman"/>
          <w:sz w:val="24"/>
          <w:szCs w:val="24"/>
          <w:highlight w:val="yellow"/>
        </w:rPr>
      </w:pPr>
    </w:p>
    <w:p w14:paraId="08E71867" w14:textId="4B1A80F9" w:rsidR="00327167" w:rsidRPr="00692906" w:rsidRDefault="00327167" w:rsidP="004C29CD">
      <w:pPr>
        <w:pStyle w:val="Odstavecseseznamem"/>
        <w:numPr>
          <w:ilvl w:val="0"/>
          <w:numId w:val="37"/>
        </w:numPr>
        <w:ind w:left="426" w:hanging="426"/>
        <w:rPr>
          <w:rFonts w:ascii="Times New Roman" w:hAnsi="Times New Roman"/>
          <w:sz w:val="24"/>
          <w:szCs w:val="24"/>
          <w:highlight w:val="yellow"/>
        </w:rPr>
      </w:pPr>
      <w:r w:rsidRPr="00692906">
        <w:rPr>
          <w:rFonts w:ascii="Times New Roman" w:hAnsi="Times New Roman"/>
          <w:sz w:val="24"/>
          <w:szCs w:val="24"/>
          <w:highlight w:val="yellow"/>
        </w:rPr>
        <w:t>[Doplní účastník]</w:t>
      </w:r>
    </w:p>
    <w:p w14:paraId="1C90CF0B" w14:textId="58614C02" w:rsidR="00327167" w:rsidRPr="00692906" w:rsidRDefault="002537C6" w:rsidP="00327167">
      <w:p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se sídlem </w:t>
      </w:r>
      <w:r w:rsidR="00327167" w:rsidRPr="00692906">
        <w:rPr>
          <w:rFonts w:ascii="Times New Roman" w:hAnsi="Times New Roman"/>
          <w:sz w:val="24"/>
          <w:szCs w:val="24"/>
        </w:rPr>
        <w:t>[</w:t>
      </w:r>
      <w:r w:rsidR="00327167" w:rsidRPr="00692906">
        <w:rPr>
          <w:rFonts w:ascii="Times New Roman" w:hAnsi="Times New Roman"/>
          <w:sz w:val="24"/>
          <w:szCs w:val="24"/>
          <w:highlight w:val="yellow"/>
        </w:rPr>
        <w:t>doplní účastník</w:t>
      </w:r>
      <w:r w:rsidR="00327167" w:rsidRPr="00692906">
        <w:rPr>
          <w:rFonts w:ascii="Times New Roman" w:hAnsi="Times New Roman"/>
          <w:sz w:val="24"/>
          <w:szCs w:val="24"/>
        </w:rPr>
        <w:t>]</w:t>
      </w:r>
    </w:p>
    <w:p w14:paraId="2C095049" w14:textId="77777777" w:rsidR="004C29CD" w:rsidRPr="00692906" w:rsidRDefault="002537C6" w:rsidP="00327167">
      <w:p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IČ</w:t>
      </w:r>
      <w:r w:rsidR="005D63B3" w:rsidRPr="00692906">
        <w:rPr>
          <w:rFonts w:ascii="Times New Roman" w:hAnsi="Times New Roman"/>
          <w:sz w:val="24"/>
          <w:szCs w:val="24"/>
        </w:rPr>
        <w:t>O</w:t>
      </w:r>
      <w:r w:rsidRPr="00692906">
        <w:rPr>
          <w:rFonts w:ascii="Times New Roman" w:hAnsi="Times New Roman"/>
          <w:sz w:val="24"/>
          <w:szCs w:val="24"/>
        </w:rPr>
        <w:t xml:space="preserve">: </w:t>
      </w:r>
      <w:r w:rsidR="00327167" w:rsidRPr="00692906">
        <w:rPr>
          <w:rFonts w:ascii="Times New Roman" w:hAnsi="Times New Roman"/>
          <w:sz w:val="24"/>
          <w:szCs w:val="24"/>
        </w:rPr>
        <w:t>[</w:t>
      </w:r>
      <w:r w:rsidR="00955229" w:rsidRPr="00692906">
        <w:rPr>
          <w:rFonts w:ascii="Times New Roman" w:hAnsi="Times New Roman"/>
          <w:sz w:val="24"/>
          <w:szCs w:val="24"/>
          <w:highlight w:val="yellow"/>
        </w:rPr>
        <w:t>d</w:t>
      </w:r>
      <w:r w:rsidR="00327167" w:rsidRPr="00692906">
        <w:rPr>
          <w:rFonts w:ascii="Times New Roman" w:hAnsi="Times New Roman"/>
          <w:sz w:val="24"/>
          <w:szCs w:val="24"/>
          <w:highlight w:val="yellow"/>
        </w:rPr>
        <w:t>oplní účastník</w:t>
      </w:r>
      <w:r w:rsidR="00327167" w:rsidRPr="00692906">
        <w:rPr>
          <w:rFonts w:ascii="Times New Roman" w:hAnsi="Times New Roman"/>
          <w:sz w:val="24"/>
          <w:szCs w:val="24"/>
        </w:rPr>
        <w:t>]</w:t>
      </w:r>
    </w:p>
    <w:p w14:paraId="5BD6D0E1" w14:textId="48381EFB" w:rsidR="00327167" w:rsidRPr="00692906" w:rsidRDefault="00327167" w:rsidP="00327167">
      <w:pPr>
        <w:rPr>
          <w:rFonts w:ascii="Times New Roman" w:hAnsi="Times New Roman"/>
          <w:sz w:val="24"/>
          <w:szCs w:val="24"/>
          <w:highlight w:val="yellow"/>
        </w:rPr>
      </w:pPr>
      <w:r w:rsidRPr="00692906">
        <w:rPr>
          <w:rFonts w:ascii="Times New Roman" w:hAnsi="Times New Roman"/>
          <w:sz w:val="24"/>
          <w:szCs w:val="24"/>
        </w:rPr>
        <w:t xml:space="preserve">DIČ: </w:t>
      </w:r>
      <w:r w:rsidRPr="00692906">
        <w:rPr>
          <w:rFonts w:ascii="Times New Roman" w:hAnsi="Times New Roman"/>
          <w:sz w:val="24"/>
          <w:szCs w:val="24"/>
          <w:highlight w:val="yellow"/>
        </w:rPr>
        <w:t>[doplní účastník]</w:t>
      </w:r>
    </w:p>
    <w:p w14:paraId="23575C15" w14:textId="06175463" w:rsidR="006B0C8F" w:rsidRPr="00692906" w:rsidRDefault="00327167" w:rsidP="009F142E">
      <w:p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zapsaná v obchodním rejstříku vedeném </w:t>
      </w:r>
      <w:r w:rsidRPr="00692906">
        <w:rPr>
          <w:rFonts w:ascii="Times New Roman" w:hAnsi="Times New Roman"/>
          <w:sz w:val="24"/>
          <w:szCs w:val="24"/>
          <w:highlight w:val="yellow"/>
        </w:rPr>
        <w:t>[doplní účastník]</w:t>
      </w:r>
      <w:r w:rsidRPr="00692906">
        <w:rPr>
          <w:rFonts w:ascii="Times New Roman" w:hAnsi="Times New Roman"/>
          <w:sz w:val="24"/>
          <w:szCs w:val="24"/>
        </w:rPr>
        <w:t xml:space="preserve"> soudem v </w:t>
      </w:r>
      <w:r w:rsidRPr="00692906">
        <w:rPr>
          <w:rFonts w:ascii="Times New Roman" w:hAnsi="Times New Roman"/>
          <w:sz w:val="24"/>
          <w:szCs w:val="24"/>
          <w:highlight w:val="yellow"/>
        </w:rPr>
        <w:t>[doplní účastník]</w:t>
      </w:r>
      <w:r w:rsidRPr="0069290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92906">
        <w:rPr>
          <w:rFonts w:ascii="Times New Roman" w:hAnsi="Times New Roman"/>
          <w:sz w:val="24"/>
          <w:szCs w:val="24"/>
        </w:rPr>
        <w:t>sp</w:t>
      </w:r>
      <w:proofErr w:type="spellEnd"/>
      <w:r w:rsidRPr="00692906">
        <w:rPr>
          <w:rFonts w:ascii="Times New Roman" w:hAnsi="Times New Roman"/>
          <w:sz w:val="24"/>
          <w:szCs w:val="24"/>
        </w:rPr>
        <w:t xml:space="preserve">. zn. </w:t>
      </w:r>
      <w:r w:rsidRPr="00692906">
        <w:rPr>
          <w:rFonts w:ascii="Times New Roman" w:hAnsi="Times New Roman"/>
          <w:sz w:val="24"/>
          <w:szCs w:val="24"/>
          <w:highlight w:val="yellow"/>
        </w:rPr>
        <w:t>[doplní účastník]</w:t>
      </w:r>
    </w:p>
    <w:p w14:paraId="69744A0C" w14:textId="04DED72B" w:rsidR="002537C6" w:rsidRPr="00692906" w:rsidRDefault="005873D4" w:rsidP="009F142E">
      <w:p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zastoupena </w:t>
      </w:r>
      <w:r w:rsidR="00327167" w:rsidRPr="00692906">
        <w:rPr>
          <w:rFonts w:ascii="Times New Roman" w:hAnsi="Times New Roman"/>
          <w:sz w:val="24"/>
          <w:szCs w:val="24"/>
          <w:highlight w:val="yellow"/>
        </w:rPr>
        <w:t>[doplní účastník]</w:t>
      </w:r>
    </w:p>
    <w:p w14:paraId="4E5D5A82" w14:textId="523B1DD5" w:rsidR="002537C6" w:rsidRDefault="006B0C8F" w:rsidP="009F142E">
      <w:p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Bankovní spojení: </w:t>
      </w:r>
      <w:r w:rsidR="00327167" w:rsidRPr="00692906">
        <w:rPr>
          <w:rFonts w:ascii="Times New Roman" w:hAnsi="Times New Roman"/>
          <w:sz w:val="24"/>
          <w:szCs w:val="24"/>
          <w:highlight w:val="yellow"/>
        </w:rPr>
        <w:t>[doplní účastník]</w:t>
      </w:r>
    </w:p>
    <w:p w14:paraId="0EB20713" w14:textId="4FBE25F9" w:rsidR="00661727" w:rsidRPr="00692906" w:rsidRDefault="00661727" w:rsidP="006617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kontaktní osoba ve věcech technických – </w:t>
      </w:r>
      <w:r w:rsidRPr="00692906">
        <w:rPr>
          <w:rFonts w:ascii="Times New Roman" w:hAnsi="Times New Roman"/>
          <w:sz w:val="24"/>
          <w:szCs w:val="24"/>
          <w:highlight w:val="yellow"/>
        </w:rPr>
        <w:t>[doplní účastník]</w:t>
      </w:r>
    </w:p>
    <w:p w14:paraId="40F457E2" w14:textId="77777777" w:rsidR="00661727" w:rsidRPr="00692906" w:rsidRDefault="00661727" w:rsidP="009F142E">
      <w:pPr>
        <w:rPr>
          <w:rFonts w:ascii="Times New Roman" w:hAnsi="Times New Roman"/>
          <w:sz w:val="24"/>
          <w:szCs w:val="24"/>
        </w:rPr>
      </w:pPr>
    </w:p>
    <w:p w14:paraId="5E7CC291" w14:textId="50DFBDBA" w:rsidR="002537C6" w:rsidRPr="00692906" w:rsidRDefault="002537C6" w:rsidP="009F142E">
      <w:p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(dále jen „</w:t>
      </w:r>
      <w:r w:rsidRPr="00692906">
        <w:rPr>
          <w:rFonts w:ascii="Times New Roman" w:hAnsi="Times New Roman"/>
          <w:b/>
          <w:sz w:val="24"/>
          <w:szCs w:val="24"/>
        </w:rPr>
        <w:t>Zhotovitel</w:t>
      </w:r>
      <w:r w:rsidRPr="00692906">
        <w:rPr>
          <w:rFonts w:ascii="Times New Roman" w:hAnsi="Times New Roman"/>
          <w:sz w:val="24"/>
          <w:szCs w:val="24"/>
        </w:rPr>
        <w:t>“)</w:t>
      </w:r>
      <w:r w:rsidR="004C29CD" w:rsidRPr="00692906">
        <w:rPr>
          <w:rFonts w:ascii="Times New Roman" w:hAnsi="Times New Roman"/>
          <w:sz w:val="24"/>
          <w:szCs w:val="24"/>
        </w:rPr>
        <w:t xml:space="preserve"> na druhé straně</w:t>
      </w:r>
    </w:p>
    <w:p w14:paraId="73411601" w14:textId="77777777" w:rsidR="002537C6" w:rsidRPr="00692906" w:rsidRDefault="002537C6" w:rsidP="009F142E">
      <w:pPr>
        <w:rPr>
          <w:rFonts w:ascii="Times New Roman" w:hAnsi="Times New Roman"/>
          <w:sz w:val="24"/>
          <w:szCs w:val="24"/>
        </w:rPr>
      </w:pPr>
    </w:p>
    <w:p w14:paraId="22F622B2" w14:textId="77777777" w:rsidR="00527E23" w:rsidRPr="00692906" w:rsidRDefault="00527E23" w:rsidP="009F142E">
      <w:p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(Objednatel a Zhotovitel dále společně též označováni jako „</w:t>
      </w:r>
      <w:r w:rsidRPr="00692906">
        <w:rPr>
          <w:rFonts w:ascii="Times New Roman" w:hAnsi="Times New Roman"/>
          <w:b/>
          <w:sz w:val="24"/>
          <w:szCs w:val="24"/>
        </w:rPr>
        <w:t>Smluvní strany</w:t>
      </w:r>
      <w:r w:rsidRPr="00692906">
        <w:rPr>
          <w:rFonts w:ascii="Times New Roman" w:hAnsi="Times New Roman"/>
          <w:sz w:val="24"/>
          <w:szCs w:val="24"/>
        </w:rPr>
        <w:t>“ nebo jednotlivě „</w:t>
      </w:r>
      <w:r w:rsidRPr="00692906">
        <w:rPr>
          <w:rFonts w:ascii="Times New Roman" w:hAnsi="Times New Roman"/>
          <w:b/>
          <w:sz w:val="24"/>
          <w:szCs w:val="24"/>
        </w:rPr>
        <w:t>Smluvní strana</w:t>
      </w:r>
      <w:r w:rsidRPr="00692906">
        <w:rPr>
          <w:rFonts w:ascii="Times New Roman" w:hAnsi="Times New Roman"/>
          <w:sz w:val="24"/>
          <w:szCs w:val="24"/>
        </w:rPr>
        <w:t>“)</w:t>
      </w:r>
    </w:p>
    <w:p w14:paraId="579DC3BB" w14:textId="77777777" w:rsidR="00527E23" w:rsidRPr="00692906" w:rsidRDefault="00527E23" w:rsidP="009F142E">
      <w:pPr>
        <w:rPr>
          <w:rFonts w:ascii="Times New Roman" w:hAnsi="Times New Roman"/>
          <w:sz w:val="24"/>
          <w:szCs w:val="24"/>
        </w:rPr>
      </w:pPr>
    </w:p>
    <w:p w14:paraId="5A6AB832" w14:textId="23725B48" w:rsidR="00527E23" w:rsidRPr="00692906" w:rsidRDefault="00527E23" w:rsidP="009F142E">
      <w:p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uzavřeli níže uvedeného dne, měsíce a roku v souladu s ustanovením § 2586 a násl.</w:t>
      </w:r>
      <w:r w:rsidR="00E959B6" w:rsidRPr="00692906">
        <w:rPr>
          <w:rFonts w:ascii="Times New Roman" w:hAnsi="Times New Roman"/>
          <w:sz w:val="24"/>
          <w:szCs w:val="24"/>
        </w:rPr>
        <w:t xml:space="preserve"> zákona č. 89/2012 Sb.,</w:t>
      </w:r>
      <w:r w:rsidRPr="00692906">
        <w:rPr>
          <w:rFonts w:ascii="Times New Roman" w:hAnsi="Times New Roman"/>
          <w:sz w:val="24"/>
          <w:szCs w:val="24"/>
        </w:rPr>
        <w:t xml:space="preserve"> občanského zákoníku</w:t>
      </w:r>
      <w:r w:rsidR="00E959B6" w:rsidRPr="00692906">
        <w:rPr>
          <w:rFonts w:ascii="Times New Roman" w:hAnsi="Times New Roman"/>
          <w:sz w:val="24"/>
          <w:szCs w:val="24"/>
        </w:rPr>
        <w:t>, ve znění pozdějších předpisů (dále jen „</w:t>
      </w:r>
      <w:r w:rsidR="009E448C" w:rsidRPr="00692906">
        <w:rPr>
          <w:rFonts w:ascii="Times New Roman" w:hAnsi="Times New Roman"/>
          <w:b/>
          <w:sz w:val="24"/>
          <w:szCs w:val="24"/>
        </w:rPr>
        <w:t>občanský zákoník</w:t>
      </w:r>
      <w:r w:rsidR="00E959B6" w:rsidRPr="00692906">
        <w:rPr>
          <w:rFonts w:ascii="Times New Roman" w:hAnsi="Times New Roman"/>
          <w:sz w:val="24"/>
          <w:szCs w:val="24"/>
        </w:rPr>
        <w:t>“)</w:t>
      </w:r>
      <w:r w:rsidRPr="00692906">
        <w:rPr>
          <w:rFonts w:ascii="Times New Roman" w:hAnsi="Times New Roman"/>
          <w:sz w:val="24"/>
          <w:szCs w:val="24"/>
        </w:rPr>
        <w:t xml:space="preserve"> tuto smlouvu o dílo (dále jen „</w:t>
      </w:r>
      <w:r w:rsidRPr="00692906">
        <w:rPr>
          <w:rFonts w:ascii="Times New Roman" w:hAnsi="Times New Roman"/>
          <w:b/>
          <w:sz w:val="24"/>
          <w:szCs w:val="24"/>
        </w:rPr>
        <w:t>Smlouva</w:t>
      </w:r>
      <w:r w:rsidRPr="00692906">
        <w:rPr>
          <w:rFonts w:ascii="Times New Roman" w:hAnsi="Times New Roman"/>
          <w:sz w:val="24"/>
          <w:szCs w:val="24"/>
        </w:rPr>
        <w:t>“):</w:t>
      </w:r>
    </w:p>
    <w:p w14:paraId="4B293925" w14:textId="77777777" w:rsidR="00E947CE" w:rsidRPr="00692906" w:rsidRDefault="00E947CE" w:rsidP="009F142E">
      <w:pPr>
        <w:rPr>
          <w:rFonts w:ascii="Times New Roman" w:hAnsi="Times New Roman"/>
          <w:sz w:val="24"/>
          <w:szCs w:val="24"/>
          <w:highlight w:val="yellow"/>
        </w:rPr>
      </w:pPr>
    </w:p>
    <w:p w14:paraId="512187F3" w14:textId="77777777" w:rsidR="000E269A" w:rsidRPr="00692906" w:rsidRDefault="000E269A" w:rsidP="00111920">
      <w:pPr>
        <w:pStyle w:val="Nadpis2"/>
        <w:spacing w:after="120"/>
        <w:rPr>
          <w:rFonts w:ascii="Times New Roman" w:hAnsi="Times New Roman" w:cs="Times New Roman"/>
          <w:sz w:val="24"/>
        </w:rPr>
      </w:pPr>
      <w:bookmarkStart w:id="0" w:name="_Ref373780311"/>
      <w:r w:rsidRPr="00692906">
        <w:rPr>
          <w:rFonts w:ascii="Times New Roman" w:hAnsi="Times New Roman" w:cs="Times New Roman"/>
          <w:sz w:val="24"/>
        </w:rPr>
        <w:t>Předmět smlouvy</w:t>
      </w:r>
      <w:bookmarkEnd w:id="0"/>
    </w:p>
    <w:p w14:paraId="3AAE944D" w14:textId="5FF4563F" w:rsidR="006A7CA5" w:rsidRPr="00692906" w:rsidRDefault="004C29CD" w:rsidP="00974D6E">
      <w:pPr>
        <w:pStyle w:val="slovanseznam2"/>
        <w:rPr>
          <w:rFonts w:ascii="Times New Roman" w:hAnsi="Times New Roman"/>
          <w:sz w:val="24"/>
          <w:szCs w:val="24"/>
        </w:rPr>
      </w:pPr>
      <w:bookmarkStart w:id="1" w:name="_Ref376470422"/>
      <w:r w:rsidRPr="00692906">
        <w:rPr>
          <w:rFonts w:ascii="Times New Roman" w:hAnsi="Times New Roman"/>
          <w:sz w:val="24"/>
          <w:szCs w:val="24"/>
        </w:rPr>
        <w:t xml:space="preserve">Na podkladě této smlouvy se </w:t>
      </w:r>
      <w:r w:rsidR="00073459" w:rsidRPr="00692906">
        <w:rPr>
          <w:rFonts w:ascii="Times New Roman" w:hAnsi="Times New Roman"/>
          <w:sz w:val="24"/>
          <w:szCs w:val="24"/>
        </w:rPr>
        <w:t>Zhotovitel  zavazuje provést na svůj náklad a nebezpečí pro Objednatele dílo, které spočívá v</w:t>
      </w:r>
      <w:r w:rsidR="00340EFE" w:rsidRPr="00692906">
        <w:rPr>
          <w:rFonts w:ascii="Times New Roman" w:hAnsi="Times New Roman"/>
          <w:sz w:val="24"/>
          <w:szCs w:val="24"/>
        </w:rPr>
        <w:t> </w:t>
      </w:r>
      <w:r w:rsidR="00111920" w:rsidRPr="00692906">
        <w:rPr>
          <w:rFonts w:ascii="Times New Roman" w:hAnsi="Times New Roman"/>
          <w:sz w:val="24"/>
          <w:szCs w:val="24"/>
        </w:rPr>
        <w:t xml:space="preserve">zajištění polygrafických služeb - </w:t>
      </w:r>
      <w:r w:rsidR="00340EFE" w:rsidRPr="00692906">
        <w:rPr>
          <w:rFonts w:ascii="Times New Roman" w:hAnsi="Times New Roman"/>
          <w:sz w:val="24"/>
          <w:szCs w:val="24"/>
        </w:rPr>
        <w:t xml:space="preserve">pravidelném měsíčním </w:t>
      </w:r>
      <w:r w:rsidR="00073459" w:rsidRPr="00692906">
        <w:rPr>
          <w:rFonts w:ascii="Times New Roman" w:hAnsi="Times New Roman"/>
          <w:sz w:val="24"/>
          <w:szCs w:val="24"/>
        </w:rPr>
        <w:t>tisku měsíčního periodika s názvem „</w:t>
      </w:r>
      <w:r w:rsidRPr="00692906">
        <w:rPr>
          <w:rFonts w:ascii="Times New Roman" w:hAnsi="Times New Roman"/>
          <w:sz w:val="24"/>
          <w:szCs w:val="24"/>
        </w:rPr>
        <w:t>Boskovický zpravodaj</w:t>
      </w:r>
      <w:r w:rsidR="00073459" w:rsidRPr="00692906">
        <w:rPr>
          <w:rFonts w:ascii="Times New Roman" w:hAnsi="Times New Roman"/>
          <w:sz w:val="24"/>
          <w:szCs w:val="24"/>
        </w:rPr>
        <w:t>“</w:t>
      </w:r>
      <w:r w:rsidR="00974D6E" w:rsidRPr="00692906">
        <w:rPr>
          <w:rFonts w:ascii="Times New Roman" w:hAnsi="Times New Roman"/>
          <w:sz w:val="24"/>
          <w:szCs w:val="24"/>
        </w:rPr>
        <w:t xml:space="preserve"> (dále jen </w:t>
      </w:r>
      <w:r w:rsidR="00974D6E" w:rsidRPr="00692906">
        <w:rPr>
          <w:rFonts w:ascii="Times New Roman" w:hAnsi="Times New Roman"/>
          <w:sz w:val="24"/>
          <w:szCs w:val="24"/>
        </w:rPr>
        <w:lastRenderedPageBreak/>
        <w:t>„</w:t>
      </w:r>
      <w:r w:rsidR="00974D6E" w:rsidRPr="00692906">
        <w:rPr>
          <w:rFonts w:ascii="Times New Roman" w:hAnsi="Times New Roman"/>
          <w:b/>
          <w:bCs/>
          <w:sz w:val="24"/>
          <w:szCs w:val="24"/>
        </w:rPr>
        <w:t>Zpravodaj“</w:t>
      </w:r>
      <w:r w:rsidR="00974D6E" w:rsidRPr="00692906">
        <w:rPr>
          <w:rFonts w:ascii="Times New Roman" w:hAnsi="Times New Roman"/>
          <w:sz w:val="24"/>
          <w:szCs w:val="24"/>
        </w:rPr>
        <w:t>)</w:t>
      </w:r>
      <w:r w:rsidR="00111920" w:rsidRPr="00692906">
        <w:rPr>
          <w:rFonts w:ascii="Times New Roman" w:hAnsi="Times New Roman"/>
          <w:sz w:val="24"/>
          <w:szCs w:val="24"/>
        </w:rPr>
        <w:t xml:space="preserve"> a jeho distribuc</w:t>
      </w:r>
      <w:r w:rsidRPr="00692906">
        <w:rPr>
          <w:rFonts w:ascii="Times New Roman" w:hAnsi="Times New Roman"/>
          <w:sz w:val="24"/>
          <w:szCs w:val="24"/>
        </w:rPr>
        <w:t>i</w:t>
      </w:r>
      <w:r w:rsidR="00111920" w:rsidRPr="00692906">
        <w:rPr>
          <w:rFonts w:ascii="Times New Roman" w:hAnsi="Times New Roman"/>
          <w:sz w:val="24"/>
          <w:szCs w:val="24"/>
        </w:rPr>
        <w:t xml:space="preserve"> na Smlouvou určen</w:t>
      </w:r>
      <w:r w:rsidRPr="00692906">
        <w:rPr>
          <w:rFonts w:ascii="Times New Roman" w:hAnsi="Times New Roman"/>
          <w:sz w:val="24"/>
          <w:szCs w:val="24"/>
        </w:rPr>
        <w:t xml:space="preserve">é </w:t>
      </w:r>
      <w:r w:rsidR="00111920" w:rsidRPr="00692906">
        <w:rPr>
          <w:rFonts w:ascii="Times New Roman" w:hAnsi="Times New Roman"/>
          <w:sz w:val="24"/>
          <w:szCs w:val="24"/>
        </w:rPr>
        <w:t xml:space="preserve"> míst</w:t>
      </w:r>
      <w:r w:rsidRPr="00692906">
        <w:rPr>
          <w:rFonts w:ascii="Times New Roman" w:hAnsi="Times New Roman"/>
          <w:sz w:val="24"/>
          <w:szCs w:val="24"/>
        </w:rPr>
        <w:t>o</w:t>
      </w:r>
      <w:r w:rsidR="00111920" w:rsidRPr="00692906">
        <w:rPr>
          <w:rFonts w:ascii="Times New Roman" w:hAnsi="Times New Roman"/>
          <w:sz w:val="24"/>
          <w:szCs w:val="24"/>
        </w:rPr>
        <w:t xml:space="preserve"> dodání</w:t>
      </w:r>
      <w:r w:rsidR="00073459" w:rsidRPr="00692906">
        <w:rPr>
          <w:rFonts w:ascii="Times New Roman" w:hAnsi="Times New Roman"/>
          <w:sz w:val="24"/>
          <w:szCs w:val="24"/>
        </w:rPr>
        <w:t>, v rozs</w:t>
      </w:r>
      <w:r w:rsidR="008D2AD4" w:rsidRPr="00692906">
        <w:rPr>
          <w:rFonts w:ascii="Times New Roman" w:hAnsi="Times New Roman"/>
          <w:sz w:val="24"/>
          <w:szCs w:val="24"/>
        </w:rPr>
        <w:t>ahu a v souladu s touto Smlouvo</w:t>
      </w:r>
      <w:r w:rsidR="00990446" w:rsidRPr="00692906">
        <w:rPr>
          <w:rFonts w:ascii="Times New Roman" w:hAnsi="Times New Roman"/>
          <w:sz w:val="24"/>
          <w:szCs w:val="24"/>
        </w:rPr>
        <w:t>u</w:t>
      </w:r>
      <w:r w:rsidR="00ED2DDE" w:rsidRPr="00692906">
        <w:rPr>
          <w:rFonts w:ascii="Times New Roman" w:hAnsi="Times New Roman"/>
          <w:sz w:val="24"/>
          <w:szCs w:val="24"/>
        </w:rPr>
        <w:t xml:space="preserve">, </w:t>
      </w:r>
      <w:r w:rsidR="00012EA0" w:rsidRPr="00692906">
        <w:rPr>
          <w:rFonts w:ascii="Times New Roman" w:hAnsi="Times New Roman"/>
          <w:sz w:val="24"/>
          <w:szCs w:val="24"/>
        </w:rPr>
        <w:t>za splnění</w:t>
      </w:r>
      <w:r w:rsidR="00ED2DDE" w:rsidRPr="00692906">
        <w:rPr>
          <w:rFonts w:ascii="Times New Roman" w:hAnsi="Times New Roman"/>
          <w:sz w:val="24"/>
          <w:szCs w:val="24"/>
        </w:rPr>
        <w:t xml:space="preserve"> technických parametrů stanovených v čl. </w:t>
      </w:r>
      <w:r w:rsidRPr="00692906">
        <w:rPr>
          <w:rFonts w:ascii="Times New Roman" w:hAnsi="Times New Roman"/>
          <w:sz w:val="24"/>
          <w:szCs w:val="24"/>
        </w:rPr>
        <w:t>1</w:t>
      </w:r>
      <w:r w:rsidR="00ED2DDE" w:rsidRPr="00692906">
        <w:rPr>
          <w:rFonts w:ascii="Times New Roman" w:hAnsi="Times New Roman"/>
          <w:sz w:val="24"/>
          <w:szCs w:val="24"/>
        </w:rPr>
        <w:t xml:space="preserve">.2 této Smlouvy (dále jen </w:t>
      </w:r>
      <w:r w:rsidR="00515B3C" w:rsidRPr="00692906">
        <w:rPr>
          <w:rFonts w:ascii="Times New Roman" w:hAnsi="Times New Roman"/>
          <w:sz w:val="24"/>
          <w:szCs w:val="24"/>
        </w:rPr>
        <w:t>„</w:t>
      </w:r>
      <w:r w:rsidR="00515B3C" w:rsidRPr="00692906">
        <w:rPr>
          <w:rFonts w:ascii="Times New Roman" w:hAnsi="Times New Roman"/>
          <w:b/>
          <w:sz w:val="24"/>
          <w:szCs w:val="24"/>
        </w:rPr>
        <w:t>Služby</w:t>
      </w:r>
      <w:r w:rsidR="00515B3C" w:rsidRPr="00692906">
        <w:rPr>
          <w:rFonts w:ascii="Times New Roman" w:hAnsi="Times New Roman"/>
          <w:sz w:val="24"/>
          <w:szCs w:val="24"/>
        </w:rPr>
        <w:t xml:space="preserve">“ nebo </w:t>
      </w:r>
      <w:r w:rsidR="00ED2DDE" w:rsidRPr="00692906">
        <w:rPr>
          <w:rFonts w:ascii="Times New Roman" w:hAnsi="Times New Roman"/>
          <w:sz w:val="24"/>
          <w:szCs w:val="24"/>
        </w:rPr>
        <w:t>„</w:t>
      </w:r>
      <w:r w:rsidR="00ED2DDE" w:rsidRPr="00692906">
        <w:rPr>
          <w:rFonts w:ascii="Times New Roman" w:hAnsi="Times New Roman"/>
          <w:b/>
          <w:sz w:val="24"/>
          <w:szCs w:val="24"/>
        </w:rPr>
        <w:t>Dílo</w:t>
      </w:r>
      <w:r w:rsidR="00ED2DDE" w:rsidRPr="00692906">
        <w:rPr>
          <w:rFonts w:ascii="Times New Roman" w:hAnsi="Times New Roman"/>
          <w:sz w:val="24"/>
          <w:szCs w:val="24"/>
        </w:rPr>
        <w:t xml:space="preserve">“). Objednatel se zavazuje Dílo výše uvedených parametrů převzít a zaplatit Zhotoviteli Cenu </w:t>
      </w:r>
      <w:r w:rsidR="00F14517" w:rsidRPr="00692906">
        <w:rPr>
          <w:rFonts w:ascii="Times New Roman" w:hAnsi="Times New Roman"/>
          <w:sz w:val="24"/>
          <w:szCs w:val="24"/>
        </w:rPr>
        <w:t>díla.</w:t>
      </w:r>
    </w:p>
    <w:p w14:paraId="79736E55" w14:textId="6616B111" w:rsidR="00163712" w:rsidRPr="00692906" w:rsidRDefault="00163712" w:rsidP="005E1EBE">
      <w:pPr>
        <w:pStyle w:val="slovanseznam2"/>
        <w:rPr>
          <w:rFonts w:ascii="Times New Roman" w:hAnsi="Times New Roman"/>
          <w:sz w:val="24"/>
          <w:szCs w:val="24"/>
        </w:rPr>
      </w:pPr>
      <w:bookmarkStart w:id="2" w:name="_Ref47630949"/>
      <w:r w:rsidRPr="00692906">
        <w:rPr>
          <w:rFonts w:ascii="Times New Roman" w:hAnsi="Times New Roman"/>
          <w:sz w:val="24"/>
          <w:szCs w:val="24"/>
        </w:rPr>
        <w:t>Zhotovitel je povinen dodat Dílo následujících technických parametrů:</w:t>
      </w:r>
      <w:bookmarkEnd w:id="2"/>
    </w:p>
    <w:p w14:paraId="1BED77AA" w14:textId="160F6A62" w:rsidR="00EE65CE" w:rsidRPr="002674A2" w:rsidRDefault="002674A2" w:rsidP="00EE65CE">
      <w:pPr>
        <w:pStyle w:val="Nadpis2"/>
        <w:numPr>
          <w:ilvl w:val="0"/>
          <w:numId w:val="0"/>
        </w:numPr>
        <w:ind w:left="510" w:hanging="510"/>
        <w:rPr>
          <w:rFonts w:ascii="Times New Roman" w:hAnsi="Times New Roman" w:cs="Times New Roman"/>
          <w:b w:val="0"/>
          <w:i/>
          <w:sz w:val="24"/>
        </w:rPr>
      </w:pPr>
      <w:r>
        <w:rPr>
          <w:rFonts w:ascii="Times New Roman" w:hAnsi="Times New Roman" w:cs="Times New Roman"/>
          <w:b w:val="0"/>
          <w:i/>
          <w:caps w:val="0"/>
          <w:sz w:val="24"/>
        </w:rPr>
        <w:t xml:space="preserve">Technické parametry pro </w:t>
      </w:r>
      <w:r w:rsidRPr="002674A2">
        <w:rPr>
          <w:rFonts w:ascii="Times New Roman" w:hAnsi="Times New Roman" w:cs="Times New Roman"/>
          <w:b w:val="0"/>
          <w:i/>
          <w:caps w:val="0"/>
          <w:sz w:val="24"/>
        </w:rPr>
        <w:t>variant</w:t>
      </w:r>
      <w:r>
        <w:rPr>
          <w:rFonts w:ascii="Times New Roman" w:hAnsi="Times New Roman" w:cs="Times New Roman"/>
          <w:b w:val="0"/>
          <w:i/>
          <w:caps w:val="0"/>
          <w:sz w:val="24"/>
        </w:rPr>
        <w:t>u</w:t>
      </w:r>
      <w:r w:rsidRPr="002674A2">
        <w:rPr>
          <w:rFonts w:ascii="Times New Roman" w:hAnsi="Times New Roman" w:cs="Times New Roman"/>
          <w:b w:val="0"/>
          <w:i/>
          <w:caps w:val="0"/>
          <w:sz w:val="24"/>
        </w:rPr>
        <w:t xml:space="preserve"> </w:t>
      </w:r>
      <w:r w:rsidR="00EE65CE" w:rsidRPr="002674A2">
        <w:rPr>
          <w:rFonts w:ascii="Times New Roman" w:hAnsi="Times New Roman" w:cs="Times New Roman"/>
          <w:b w:val="0"/>
          <w:i/>
          <w:sz w:val="24"/>
        </w:rPr>
        <w:t>A</w:t>
      </w:r>
      <w:r>
        <w:rPr>
          <w:rFonts w:ascii="Times New Roman" w:hAnsi="Times New Roman" w:cs="Times New Roman"/>
          <w:b w:val="0"/>
          <w:i/>
          <w:sz w:val="24"/>
        </w:rPr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E65CE" w:rsidRPr="00692906" w14:paraId="0F17ACE9" w14:textId="77777777" w:rsidTr="00BF3E11">
        <w:tc>
          <w:tcPr>
            <w:tcW w:w="4508" w:type="dxa"/>
          </w:tcPr>
          <w:p w14:paraId="3002952B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Náklad</w:t>
            </w:r>
          </w:p>
        </w:tc>
        <w:tc>
          <w:tcPr>
            <w:tcW w:w="4508" w:type="dxa"/>
          </w:tcPr>
          <w:p w14:paraId="6E21506F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5 500 výtisků měsíčně</w:t>
            </w:r>
          </w:p>
        </w:tc>
      </w:tr>
      <w:tr w:rsidR="00EE65CE" w:rsidRPr="00692906" w14:paraId="2706B108" w14:textId="77777777" w:rsidTr="00BF3E11">
        <w:tc>
          <w:tcPr>
            <w:tcW w:w="4508" w:type="dxa"/>
          </w:tcPr>
          <w:p w14:paraId="1A51206B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Rozsah stran výtisku</w:t>
            </w:r>
          </w:p>
        </w:tc>
        <w:tc>
          <w:tcPr>
            <w:tcW w:w="4508" w:type="dxa"/>
          </w:tcPr>
          <w:p w14:paraId="35555E12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 xml:space="preserve">24 </w:t>
            </w:r>
          </w:p>
        </w:tc>
      </w:tr>
      <w:tr w:rsidR="00EE65CE" w:rsidRPr="00692906" w14:paraId="2B3FDBD9" w14:textId="77777777" w:rsidTr="00BF3E11">
        <w:tc>
          <w:tcPr>
            <w:tcW w:w="4508" w:type="dxa"/>
          </w:tcPr>
          <w:p w14:paraId="46C2473D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Formát</w:t>
            </w:r>
          </w:p>
        </w:tc>
        <w:tc>
          <w:tcPr>
            <w:tcW w:w="4508" w:type="dxa"/>
          </w:tcPr>
          <w:p w14:paraId="2633C601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210 x 298 mm (A4)</w:t>
            </w:r>
          </w:p>
        </w:tc>
      </w:tr>
      <w:tr w:rsidR="00EE65CE" w:rsidRPr="00692906" w14:paraId="3D58C0F0" w14:textId="77777777" w:rsidTr="00BF3E11">
        <w:tc>
          <w:tcPr>
            <w:tcW w:w="4508" w:type="dxa"/>
          </w:tcPr>
          <w:p w14:paraId="4BE1D23F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Papír</w:t>
            </w:r>
          </w:p>
        </w:tc>
        <w:tc>
          <w:tcPr>
            <w:tcW w:w="4508" w:type="dxa"/>
          </w:tcPr>
          <w:p w14:paraId="314BA07E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 xml:space="preserve">LWC lesk </w:t>
            </w:r>
          </w:p>
        </w:tc>
      </w:tr>
      <w:tr w:rsidR="00EE65CE" w:rsidRPr="00692906" w14:paraId="3CC3A57B" w14:textId="77777777" w:rsidTr="00BF3E11">
        <w:tc>
          <w:tcPr>
            <w:tcW w:w="4508" w:type="dxa"/>
          </w:tcPr>
          <w:p w14:paraId="10EE95C0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Gramáž</w:t>
            </w:r>
          </w:p>
        </w:tc>
        <w:tc>
          <w:tcPr>
            <w:tcW w:w="4508" w:type="dxa"/>
          </w:tcPr>
          <w:p w14:paraId="2BF3A312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80 g</w:t>
            </w:r>
          </w:p>
        </w:tc>
      </w:tr>
      <w:tr w:rsidR="00EE65CE" w:rsidRPr="00692906" w14:paraId="67A5D397" w14:textId="77777777" w:rsidTr="00BF3E11">
        <w:tc>
          <w:tcPr>
            <w:tcW w:w="4508" w:type="dxa"/>
          </w:tcPr>
          <w:p w14:paraId="38B04583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Barevnost</w:t>
            </w:r>
          </w:p>
        </w:tc>
        <w:tc>
          <w:tcPr>
            <w:tcW w:w="4508" w:type="dxa"/>
          </w:tcPr>
          <w:p w14:paraId="5D6786A8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4/4 (CMYK/CMYK)</w:t>
            </w:r>
          </w:p>
        </w:tc>
      </w:tr>
      <w:tr w:rsidR="00EE65CE" w:rsidRPr="00692906" w14:paraId="21BD6F18" w14:textId="77777777" w:rsidTr="00BF3E11">
        <w:tc>
          <w:tcPr>
            <w:tcW w:w="4508" w:type="dxa"/>
          </w:tcPr>
          <w:p w14:paraId="5FB32BA9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Vazba</w:t>
            </w:r>
          </w:p>
        </w:tc>
        <w:tc>
          <w:tcPr>
            <w:tcW w:w="4508" w:type="dxa"/>
          </w:tcPr>
          <w:p w14:paraId="779ECA22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V1 šitá, 2 skobičky</w:t>
            </w:r>
          </w:p>
        </w:tc>
      </w:tr>
      <w:tr w:rsidR="00EE65CE" w:rsidRPr="00692906" w14:paraId="159A7549" w14:textId="77777777" w:rsidTr="00BF3E11">
        <w:tc>
          <w:tcPr>
            <w:tcW w:w="4508" w:type="dxa"/>
          </w:tcPr>
          <w:p w14:paraId="7B5B9F31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Balení</w:t>
            </w:r>
          </w:p>
        </w:tc>
        <w:tc>
          <w:tcPr>
            <w:tcW w:w="4508" w:type="dxa"/>
          </w:tcPr>
          <w:p w14:paraId="04F712D7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Balíky po 50 kusech</w:t>
            </w:r>
          </w:p>
        </w:tc>
      </w:tr>
    </w:tbl>
    <w:p w14:paraId="0A6D4576" w14:textId="15B3C248" w:rsidR="002674A2" w:rsidRPr="002674A2" w:rsidRDefault="002674A2" w:rsidP="002674A2">
      <w:pPr>
        <w:pStyle w:val="Nadpis2"/>
        <w:numPr>
          <w:ilvl w:val="0"/>
          <w:numId w:val="0"/>
        </w:numPr>
        <w:ind w:left="510" w:hanging="510"/>
        <w:rPr>
          <w:rFonts w:ascii="Times New Roman" w:hAnsi="Times New Roman" w:cs="Times New Roman"/>
          <w:b w:val="0"/>
          <w:i/>
          <w:sz w:val="24"/>
        </w:rPr>
      </w:pPr>
      <w:r>
        <w:rPr>
          <w:rFonts w:ascii="Times New Roman" w:hAnsi="Times New Roman" w:cs="Times New Roman"/>
          <w:b w:val="0"/>
          <w:i/>
          <w:caps w:val="0"/>
          <w:sz w:val="24"/>
        </w:rPr>
        <w:t xml:space="preserve">Technické parametry pro </w:t>
      </w:r>
      <w:r w:rsidRPr="002674A2">
        <w:rPr>
          <w:rFonts w:ascii="Times New Roman" w:hAnsi="Times New Roman" w:cs="Times New Roman"/>
          <w:b w:val="0"/>
          <w:i/>
          <w:caps w:val="0"/>
          <w:sz w:val="24"/>
        </w:rPr>
        <w:t>variant</w:t>
      </w:r>
      <w:r>
        <w:rPr>
          <w:rFonts w:ascii="Times New Roman" w:hAnsi="Times New Roman" w:cs="Times New Roman"/>
          <w:b w:val="0"/>
          <w:i/>
          <w:caps w:val="0"/>
          <w:sz w:val="24"/>
        </w:rPr>
        <w:t>u</w:t>
      </w:r>
      <w:r w:rsidRPr="002674A2">
        <w:rPr>
          <w:rFonts w:ascii="Times New Roman" w:hAnsi="Times New Roman" w:cs="Times New Roman"/>
          <w:b w:val="0"/>
          <w:i/>
          <w:caps w:val="0"/>
          <w:sz w:val="24"/>
        </w:rPr>
        <w:t xml:space="preserve"> </w:t>
      </w:r>
      <w:r>
        <w:rPr>
          <w:rFonts w:ascii="Times New Roman" w:hAnsi="Times New Roman" w:cs="Times New Roman"/>
          <w:b w:val="0"/>
          <w:i/>
          <w:sz w:val="24"/>
        </w:rPr>
        <w:t xml:space="preserve">C.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E65CE" w:rsidRPr="00692906" w14:paraId="0D1232F5" w14:textId="77777777" w:rsidTr="00BF3E11">
        <w:tc>
          <w:tcPr>
            <w:tcW w:w="4508" w:type="dxa"/>
          </w:tcPr>
          <w:p w14:paraId="25703809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Náklad</w:t>
            </w:r>
          </w:p>
        </w:tc>
        <w:tc>
          <w:tcPr>
            <w:tcW w:w="4508" w:type="dxa"/>
          </w:tcPr>
          <w:p w14:paraId="5D226F3C" w14:textId="77777777" w:rsidR="00EE65CE" w:rsidRPr="00692906" w:rsidRDefault="00EE65CE" w:rsidP="00BF3E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92906">
              <w:rPr>
                <w:rFonts w:ascii="Times New Roman" w:hAnsi="Times New Roman"/>
                <w:bCs/>
                <w:sz w:val="24"/>
                <w:szCs w:val="24"/>
              </w:rPr>
              <w:t>5 500 výtisků měsíčně</w:t>
            </w:r>
          </w:p>
        </w:tc>
      </w:tr>
      <w:tr w:rsidR="00EE65CE" w:rsidRPr="00692906" w14:paraId="7F472F4A" w14:textId="77777777" w:rsidTr="00BF3E11">
        <w:tc>
          <w:tcPr>
            <w:tcW w:w="4508" w:type="dxa"/>
          </w:tcPr>
          <w:p w14:paraId="0E399289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Rozsah stran výtisku</w:t>
            </w:r>
          </w:p>
        </w:tc>
        <w:tc>
          <w:tcPr>
            <w:tcW w:w="4508" w:type="dxa"/>
          </w:tcPr>
          <w:p w14:paraId="51B747B8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 xml:space="preserve">24 </w:t>
            </w:r>
          </w:p>
        </w:tc>
      </w:tr>
      <w:tr w:rsidR="00EE65CE" w:rsidRPr="00692906" w14:paraId="1DF1B30D" w14:textId="77777777" w:rsidTr="00BF3E11">
        <w:tc>
          <w:tcPr>
            <w:tcW w:w="4508" w:type="dxa"/>
          </w:tcPr>
          <w:p w14:paraId="68EE14BA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Formát</w:t>
            </w:r>
          </w:p>
        </w:tc>
        <w:tc>
          <w:tcPr>
            <w:tcW w:w="4508" w:type="dxa"/>
          </w:tcPr>
          <w:p w14:paraId="109E24AD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210 x 298 mm (A4)</w:t>
            </w:r>
          </w:p>
        </w:tc>
      </w:tr>
      <w:tr w:rsidR="00EE65CE" w:rsidRPr="00692906" w14:paraId="0D1E45C7" w14:textId="77777777" w:rsidTr="00BF3E11">
        <w:tc>
          <w:tcPr>
            <w:tcW w:w="4508" w:type="dxa"/>
          </w:tcPr>
          <w:p w14:paraId="5C6EC805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Papír</w:t>
            </w:r>
          </w:p>
        </w:tc>
        <w:tc>
          <w:tcPr>
            <w:tcW w:w="4508" w:type="dxa"/>
          </w:tcPr>
          <w:p w14:paraId="20FC60E7" w14:textId="77777777" w:rsidR="00EE65CE" w:rsidRPr="00692906" w:rsidRDefault="00EE65CE" w:rsidP="00BF3E1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92906">
              <w:rPr>
                <w:rFonts w:ascii="Times New Roman" w:hAnsi="Times New Roman"/>
                <w:b/>
                <w:sz w:val="24"/>
                <w:szCs w:val="24"/>
              </w:rPr>
              <w:t xml:space="preserve">ofset </w:t>
            </w:r>
          </w:p>
        </w:tc>
      </w:tr>
      <w:tr w:rsidR="00EE65CE" w:rsidRPr="00692906" w14:paraId="21AF51BA" w14:textId="77777777" w:rsidTr="00BF3E11">
        <w:tc>
          <w:tcPr>
            <w:tcW w:w="4508" w:type="dxa"/>
          </w:tcPr>
          <w:p w14:paraId="5D679E2F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Gramáž</w:t>
            </w:r>
          </w:p>
        </w:tc>
        <w:tc>
          <w:tcPr>
            <w:tcW w:w="4508" w:type="dxa"/>
          </w:tcPr>
          <w:p w14:paraId="6B2C686F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80 g</w:t>
            </w:r>
          </w:p>
        </w:tc>
      </w:tr>
      <w:tr w:rsidR="00EE65CE" w:rsidRPr="00692906" w14:paraId="676D151E" w14:textId="77777777" w:rsidTr="00BF3E11">
        <w:tc>
          <w:tcPr>
            <w:tcW w:w="4508" w:type="dxa"/>
          </w:tcPr>
          <w:p w14:paraId="5DDF1985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Barevnost</w:t>
            </w:r>
          </w:p>
        </w:tc>
        <w:tc>
          <w:tcPr>
            <w:tcW w:w="4508" w:type="dxa"/>
          </w:tcPr>
          <w:p w14:paraId="52E2F20F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4/4 (CMYK/CMYK)</w:t>
            </w:r>
          </w:p>
        </w:tc>
      </w:tr>
      <w:tr w:rsidR="00EE65CE" w:rsidRPr="00692906" w14:paraId="44D0AC4E" w14:textId="77777777" w:rsidTr="00BF3E11">
        <w:tc>
          <w:tcPr>
            <w:tcW w:w="4508" w:type="dxa"/>
          </w:tcPr>
          <w:p w14:paraId="5ED020C6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Vazba</w:t>
            </w:r>
          </w:p>
        </w:tc>
        <w:tc>
          <w:tcPr>
            <w:tcW w:w="4508" w:type="dxa"/>
          </w:tcPr>
          <w:p w14:paraId="718635F3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V1 šitá, 2 skobičky</w:t>
            </w:r>
          </w:p>
        </w:tc>
      </w:tr>
      <w:tr w:rsidR="00EE65CE" w:rsidRPr="00692906" w14:paraId="4F6DF303" w14:textId="77777777" w:rsidTr="00BF3E11">
        <w:tc>
          <w:tcPr>
            <w:tcW w:w="4508" w:type="dxa"/>
          </w:tcPr>
          <w:p w14:paraId="146EFE16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Balení</w:t>
            </w:r>
          </w:p>
        </w:tc>
        <w:tc>
          <w:tcPr>
            <w:tcW w:w="4508" w:type="dxa"/>
          </w:tcPr>
          <w:p w14:paraId="01164BFE" w14:textId="77777777" w:rsidR="00EE65CE" w:rsidRPr="00692906" w:rsidRDefault="00EE65CE" w:rsidP="00BF3E11">
            <w:p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Balíky po 50 kusech</w:t>
            </w:r>
          </w:p>
        </w:tc>
      </w:tr>
    </w:tbl>
    <w:p w14:paraId="0828C05A" w14:textId="553DA8A7" w:rsidR="00EE65CE" w:rsidRPr="002674A2" w:rsidRDefault="002674A2" w:rsidP="00EE65CE">
      <w:pPr>
        <w:pStyle w:val="Nadpis2"/>
        <w:numPr>
          <w:ilvl w:val="0"/>
          <w:numId w:val="0"/>
        </w:numPr>
        <w:ind w:left="510" w:hanging="510"/>
        <w:rPr>
          <w:rFonts w:ascii="Times New Roman" w:hAnsi="Times New Roman" w:cs="Times New Roman"/>
          <w:i/>
          <w:sz w:val="24"/>
        </w:rPr>
      </w:pPr>
      <w:r w:rsidRPr="002674A2">
        <w:rPr>
          <w:rFonts w:ascii="Times New Roman" w:hAnsi="Times New Roman" w:cs="Times New Roman"/>
          <w:i/>
          <w:sz w:val="24"/>
          <w:highlight w:val="yellow"/>
        </w:rPr>
        <w:t xml:space="preserve">Pozn. </w:t>
      </w:r>
      <w:r w:rsidRPr="002674A2">
        <w:rPr>
          <w:rFonts w:ascii="Times New Roman" w:hAnsi="Times New Roman" w:cs="Times New Roman"/>
          <w:b w:val="0"/>
          <w:i/>
          <w:sz w:val="24"/>
          <w:highlight w:val="yellow"/>
        </w:rPr>
        <w:t>Před podpisem smlouvy bude vybrána pouze jedna varianta</w:t>
      </w:r>
    </w:p>
    <w:bookmarkEnd w:id="1"/>
    <w:p w14:paraId="47D3B4D0" w14:textId="0EBA8009" w:rsidR="00394154" w:rsidRPr="00692906" w:rsidRDefault="00FF3385" w:rsidP="006220DB">
      <w:pPr>
        <w:pStyle w:val="Nadpis2"/>
        <w:spacing w:after="120"/>
        <w:rPr>
          <w:rFonts w:ascii="Times New Roman" w:hAnsi="Times New Roman" w:cs="Times New Roman"/>
          <w:sz w:val="24"/>
        </w:rPr>
      </w:pPr>
      <w:r w:rsidRPr="00692906">
        <w:rPr>
          <w:rFonts w:ascii="Times New Roman" w:hAnsi="Times New Roman" w:cs="Times New Roman"/>
          <w:sz w:val="24"/>
        </w:rPr>
        <w:t xml:space="preserve">místo a </w:t>
      </w:r>
      <w:r w:rsidR="000E269A" w:rsidRPr="00692906">
        <w:rPr>
          <w:rFonts w:ascii="Times New Roman" w:hAnsi="Times New Roman" w:cs="Times New Roman"/>
          <w:sz w:val="24"/>
        </w:rPr>
        <w:t>Čas plnění</w:t>
      </w:r>
      <w:bookmarkStart w:id="3" w:name="_Ref309733518"/>
    </w:p>
    <w:p w14:paraId="3458245A" w14:textId="06738F75" w:rsidR="00BA0E67" w:rsidRPr="00692906" w:rsidRDefault="00BA0E67" w:rsidP="00571E01">
      <w:pPr>
        <w:pStyle w:val="slovanseznam2"/>
        <w:tabs>
          <w:tab w:val="clear" w:pos="681"/>
        </w:tabs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Místem plnění této Smlouvy jsou adresy uvedené </w:t>
      </w:r>
      <w:r w:rsidRPr="00106B53">
        <w:rPr>
          <w:rFonts w:ascii="Times New Roman" w:hAnsi="Times New Roman"/>
          <w:sz w:val="24"/>
          <w:szCs w:val="24"/>
        </w:rPr>
        <w:t xml:space="preserve">v Příloze č. </w:t>
      </w:r>
      <w:r w:rsidR="00EE65CE" w:rsidRPr="00106B53">
        <w:rPr>
          <w:rFonts w:ascii="Times New Roman" w:hAnsi="Times New Roman"/>
          <w:sz w:val="24"/>
          <w:szCs w:val="24"/>
        </w:rPr>
        <w:t>1</w:t>
      </w:r>
      <w:r w:rsidRPr="00106B53">
        <w:rPr>
          <w:rFonts w:ascii="Times New Roman" w:hAnsi="Times New Roman"/>
          <w:sz w:val="24"/>
          <w:szCs w:val="24"/>
        </w:rPr>
        <w:t xml:space="preserve"> této </w:t>
      </w:r>
      <w:r w:rsidRPr="00692906">
        <w:rPr>
          <w:rFonts w:ascii="Times New Roman" w:hAnsi="Times New Roman"/>
          <w:sz w:val="24"/>
          <w:szCs w:val="24"/>
        </w:rPr>
        <w:t>Smlouvy</w:t>
      </w:r>
      <w:r w:rsidR="00631951" w:rsidRPr="00692906">
        <w:rPr>
          <w:rFonts w:ascii="Times New Roman" w:hAnsi="Times New Roman"/>
          <w:sz w:val="24"/>
          <w:szCs w:val="24"/>
        </w:rPr>
        <w:t xml:space="preserve"> („distribuční seznam“)</w:t>
      </w:r>
      <w:r w:rsidRPr="00692906">
        <w:rPr>
          <w:rFonts w:ascii="Times New Roman" w:hAnsi="Times New Roman"/>
          <w:sz w:val="24"/>
          <w:szCs w:val="24"/>
        </w:rPr>
        <w:t xml:space="preserve">. V případě, že dojde ke změně distribučního seznamu, je Objednatel </w:t>
      </w:r>
      <w:r w:rsidR="0059534B" w:rsidRPr="00692906">
        <w:rPr>
          <w:rFonts w:ascii="Times New Roman" w:hAnsi="Times New Roman"/>
          <w:sz w:val="24"/>
          <w:szCs w:val="24"/>
        </w:rPr>
        <w:t>povinen</w:t>
      </w:r>
      <w:r w:rsidRPr="00692906">
        <w:rPr>
          <w:rFonts w:ascii="Times New Roman" w:hAnsi="Times New Roman"/>
          <w:sz w:val="24"/>
          <w:szCs w:val="24"/>
        </w:rPr>
        <w:t xml:space="preserve"> nejpozději do pátého kalendářního dne měsíce, ve kterém má dojít k poskytnutí Služby, písemně oznámit tuto změnu </w:t>
      </w:r>
      <w:r w:rsidR="00B01D69" w:rsidRPr="00692906">
        <w:rPr>
          <w:rFonts w:ascii="Times New Roman" w:hAnsi="Times New Roman"/>
          <w:sz w:val="24"/>
          <w:szCs w:val="24"/>
        </w:rPr>
        <w:t>Zhotoviteli</w:t>
      </w:r>
      <w:r w:rsidRPr="00692906">
        <w:rPr>
          <w:rFonts w:ascii="Times New Roman" w:hAnsi="Times New Roman"/>
          <w:sz w:val="24"/>
          <w:szCs w:val="24"/>
        </w:rPr>
        <w:t>.</w:t>
      </w:r>
      <w:r w:rsidR="00692906" w:rsidRPr="00692906">
        <w:rPr>
          <w:rFonts w:ascii="Times New Roman" w:hAnsi="Times New Roman"/>
          <w:sz w:val="24"/>
          <w:szCs w:val="24"/>
        </w:rPr>
        <w:t xml:space="preserve"> První </w:t>
      </w:r>
      <w:r w:rsidR="00712187">
        <w:rPr>
          <w:rFonts w:ascii="Times New Roman" w:hAnsi="Times New Roman"/>
          <w:sz w:val="24"/>
          <w:szCs w:val="24"/>
        </w:rPr>
        <w:t>vydání</w:t>
      </w:r>
      <w:r w:rsidR="00692906" w:rsidRPr="00692906">
        <w:rPr>
          <w:rFonts w:ascii="Times New Roman" w:hAnsi="Times New Roman"/>
          <w:sz w:val="24"/>
          <w:szCs w:val="24"/>
        </w:rPr>
        <w:t xml:space="preserve"> Zpravodaje, které bude podle této smlouvy tištěno je číslo 1/2024 a poslední </w:t>
      </w:r>
      <w:r w:rsidR="00712187">
        <w:rPr>
          <w:rFonts w:ascii="Times New Roman" w:hAnsi="Times New Roman"/>
          <w:sz w:val="24"/>
          <w:szCs w:val="24"/>
        </w:rPr>
        <w:t>vydání</w:t>
      </w:r>
      <w:r w:rsidR="00692906" w:rsidRPr="00692906">
        <w:rPr>
          <w:rFonts w:ascii="Times New Roman" w:hAnsi="Times New Roman"/>
          <w:sz w:val="24"/>
          <w:szCs w:val="24"/>
        </w:rPr>
        <w:t xml:space="preserve"> Zpravodaje, které je dle této smlouvy tištěno je číslo 12/2025.</w:t>
      </w:r>
    </w:p>
    <w:p w14:paraId="74040C1A" w14:textId="58B23336" w:rsidR="006E682A" w:rsidRPr="002A3246" w:rsidRDefault="00571E01" w:rsidP="002A3246">
      <w:pPr>
        <w:pStyle w:val="slovanseznam2"/>
        <w:tabs>
          <w:tab w:val="clear" w:pos="681"/>
        </w:tabs>
        <w:ind w:left="709"/>
        <w:rPr>
          <w:rFonts w:ascii="Times New Roman" w:hAnsi="Times New Roman"/>
          <w:sz w:val="24"/>
          <w:szCs w:val="24"/>
        </w:rPr>
      </w:pPr>
      <w:r w:rsidRPr="002A3246">
        <w:rPr>
          <w:rFonts w:ascii="Times New Roman" w:hAnsi="Times New Roman"/>
          <w:sz w:val="24"/>
          <w:szCs w:val="24"/>
        </w:rPr>
        <w:t xml:space="preserve">Objednatel </w:t>
      </w:r>
      <w:r w:rsidR="006E682A" w:rsidRPr="002A3246">
        <w:rPr>
          <w:rFonts w:ascii="Times New Roman" w:hAnsi="Times New Roman"/>
          <w:sz w:val="24"/>
          <w:szCs w:val="24"/>
        </w:rPr>
        <w:t xml:space="preserve">je povinen předat </w:t>
      </w:r>
      <w:r w:rsidRPr="002A3246">
        <w:rPr>
          <w:rFonts w:ascii="Times New Roman" w:hAnsi="Times New Roman"/>
          <w:sz w:val="24"/>
          <w:szCs w:val="24"/>
        </w:rPr>
        <w:t xml:space="preserve">Zhotoviteli podklady pro zhotovení jednotlivého čísla </w:t>
      </w:r>
      <w:r w:rsidR="00106B53" w:rsidRPr="002A3246">
        <w:rPr>
          <w:rFonts w:ascii="Times New Roman" w:hAnsi="Times New Roman"/>
          <w:sz w:val="24"/>
          <w:szCs w:val="24"/>
        </w:rPr>
        <w:t>Zpravodaje</w:t>
      </w:r>
      <w:r w:rsidRPr="002A3246">
        <w:rPr>
          <w:rFonts w:ascii="Times New Roman" w:hAnsi="Times New Roman"/>
          <w:sz w:val="24"/>
          <w:szCs w:val="24"/>
        </w:rPr>
        <w:t xml:space="preserve"> k zahájení výroby a tisku příslušného čísla vždy </w:t>
      </w:r>
      <w:r w:rsidR="00040EFD" w:rsidRPr="002A3246">
        <w:rPr>
          <w:rFonts w:ascii="Times New Roman" w:hAnsi="Times New Roman"/>
          <w:sz w:val="24"/>
          <w:szCs w:val="24"/>
        </w:rPr>
        <w:t xml:space="preserve">nejpozději </w:t>
      </w:r>
      <w:r w:rsidR="00631951" w:rsidRPr="002A3246">
        <w:rPr>
          <w:rFonts w:ascii="Times New Roman" w:hAnsi="Times New Roman"/>
          <w:sz w:val="24"/>
          <w:szCs w:val="24"/>
        </w:rPr>
        <w:t>do 26.</w:t>
      </w:r>
      <w:r w:rsidR="006E682A" w:rsidRPr="002A3246">
        <w:rPr>
          <w:rFonts w:ascii="Times New Roman" w:hAnsi="Times New Roman"/>
          <w:sz w:val="24"/>
          <w:szCs w:val="24"/>
        </w:rPr>
        <w:t xml:space="preserve"> </w:t>
      </w:r>
      <w:r w:rsidR="00631951" w:rsidRPr="002A3246">
        <w:rPr>
          <w:rFonts w:ascii="Times New Roman" w:hAnsi="Times New Roman"/>
          <w:sz w:val="24"/>
          <w:szCs w:val="24"/>
        </w:rPr>
        <w:t>kalendářního dne v měsíc</w:t>
      </w:r>
      <w:r w:rsidR="006E682A" w:rsidRPr="002A3246">
        <w:rPr>
          <w:rFonts w:ascii="Times New Roman" w:hAnsi="Times New Roman"/>
          <w:sz w:val="24"/>
          <w:szCs w:val="24"/>
        </w:rPr>
        <w:t>i</w:t>
      </w:r>
      <w:r w:rsidR="00631951" w:rsidRPr="002A3246">
        <w:rPr>
          <w:rFonts w:ascii="Times New Roman" w:hAnsi="Times New Roman"/>
          <w:sz w:val="24"/>
          <w:szCs w:val="24"/>
        </w:rPr>
        <w:t xml:space="preserve"> předcházejícím měsíci vydání.</w:t>
      </w:r>
      <w:r w:rsidR="00106B53" w:rsidRPr="002A3246">
        <w:rPr>
          <w:rFonts w:ascii="Times New Roman" w:hAnsi="Times New Roman"/>
          <w:sz w:val="24"/>
          <w:szCs w:val="24"/>
        </w:rPr>
        <w:t xml:space="preserve"> </w:t>
      </w:r>
      <w:r w:rsidR="00106B53" w:rsidRPr="00106B53">
        <w:rPr>
          <w:rFonts w:ascii="Times New Roman" w:hAnsi="Times New Roman"/>
          <w:sz w:val="24"/>
          <w:szCs w:val="24"/>
        </w:rPr>
        <w:t xml:space="preserve">V případě, že </w:t>
      </w:r>
      <w:r w:rsidR="00106B53">
        <w:rPr>
          <w:rFonts w:ascii="Times New Roman" w:hAnsi="Times New Roman"/>
          <w:sz w:val="24"/>
          <w:szCs w:val="24"/>
        </w:rPr>
        <w:t>se nebude jednat o</w:t>
      </w:r>
      <w:r w:rsidR="00106B53" w:rsidRPr="00106B53">
        <w:rPr>
          <w:rFonts w:ascii="Times New Roman" w:hAnsi="Times New Roman"/>
          <w:sz w:val="24"/>
          <w:szCs w:val="24"/>
        </w:rPr>
        <w:t xml:space="preserve"> pracovní</w:t>
      </w:r>
      <w:r w:rsidR="00106B53">
        <w:rPr>
          <w:rFonts w:ascii="Times New Roman" w:hAnsi="Times New Roman"/>
          <w:sz w:val="24"/>
          <w:szCs w:val="24"/>
        </w:rPr>
        <w:t xml:space="preserve"> den</w:t>
      </w:r>
      <w:r w:rsidR="00106B53" w:rsidRPr="00106B53">
        <w:rPr>
          <w:rFonts w:ascii="Times New Roman" w:hAnsi="Times New Roman"/>
          <w:sz w:val="24"/>
          <w:szCs w:val="24"/>
        </w:rPr>
        <w:t>,</w:t>
      </w:r>
      <w:r w:rsidR="00106B53">
        <w:rPr>
          <w:rFonts w:ascii="Times New Roman" w:hAnsi="Times New Roman"/>
          <w:sz w:val="24"/>
          <w:szCs w:val="24"/>
        </w:rPr>
        <w:t xml:space="preserve"> budou podklady předány v</w:t>
      </w:r>
      <w:r w:rsidR="00106B53" w:rsidRPr="00106B53">
        <w:rPr>
          <w:rFonts w:ascii="Times New Roman" w:hAnsi="Times New Roman"/>
          <w:sz w:val="24"/>
          <w:szCs w:val="24"/>
        </w:rPr>
        <w:t xml:space="preserve"> nejbližší předcházející pracovní den.</w:t>
      </w:r>
      <w:r w:rsidR="00631951" w:rsidRPr="002A3246">
        <w:rPr>
          <w:rFonts w:ascii="Times New Roman" w:hAnsi="Times New Roman"/>
          <w:sz w:val="24"/>
          <w:szCs w:val="24"/>
        </w:rPr>
        <w:t xml:space="preserve"> </w:t>
      </w:r>
      <w:r w:rsidR="006E682A" w:rsidRPr="002A3246">
        <w:rPr>
          <w:rFonts w:ascii="Times New Roman" w:hAnsi="Times New Roman"/>
          <w:sz w:val="24"/>
          <w:szCs w:val="24"/>
        </w:rPr>
        <w:t xml:space="preserve">Předání proběhne elektronickou formou ve formátu </w:t>
      </w:r>
      <w:r w:rsidR="002674A2" w:rsidRPr="002A3246">
        <w:rPr>
          <w:rFonts w:ascii="Times New Roman" w:hAnsi="Times New Roman"/>
          <w:sz w:val="24"/>
          <w:szCs w:val="24"/>
        </w:rPr>
        <w:t>PDF</w:t>
      </w:r>
      <w:r w:rsidR="006E682A" w:rsidRPr="002A3246">
        <w:rPr>
          <w:rFonts w:ascii="Times New Roman" w:hAnsi="Times New Roman"/>
          <w:sz w:val="24"/>
          <w:szCs w:val="24"/>
        </w:rPr>
        <w:t xml:space="preserve">. </w:t>
      </w:r>
    </w:p>
    <w:p w14:paraId="72D24251" w14:textId="09092B72" w:rsidR="00571E01" w:rsidRPr="00692906" w:rsidRDefault="006E682A" w:rsidP="00571E01">
      <w:pPr>
        <w:pStyle w:val="slovanseznam2"/>
        <w:tabs>
          <w:tab w:val="clear" w:pos="681"/>
        </w:tabs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lastRenderedPageBreak/>
        <w:t xml:space="preserve">Zhotovitel je povinen do 2 pracovních dnů od předání podkladu pro tisk zajistit tisk požadovaného počtu kusů </w:t>
      </w:r>
      <w:r w:rsidR="002A3246">
        <w:rPr>
          <w:rFonts w:ascii="Times New Roman" w:hAnsi="Times New Roman"/>
          <w:sz w:val="24"/>
          <w:szCs w:val="24"/>
        </w:rPr>
        <w:t>Zpravodaje</w:t>
      </w:r>
      <w:r w:rsidRPr="00692906">
        <w:rPr>
          <w:rFonts w:ascii="Times New Roman" w:hAnsi="Times New Roman"/>
          <w:sz w:val="24"/>
          <w:szCs w:val="24"/>
        </w:rPr>
        <w:t xml:space="preserve"> a do 3 pracovních dnů od předání podk</w:t>
      </w:r>
      <w:r w:rsidR="002A3246">
        <w:rPr>
          <w:rFonts w:ascii="Times New Roman" w:hAnsi="Times New Roman"/>
          <w:sz w:val="24"/>
          <w:szCs w:val="24"/>
        </w:rPr>
        <w:t xml:space="preserve">ladu pro tisk doručit vytištěné Zpravodaje </w:t>
      </w:r>
      <w:r w:rsidRPr="00692906">
        <w:rPr>
          <w:rFonts w:ascii="Times New Roman" w:hAnsi="Times New Roman"/>
          <w:sz w:val="24"/>
          <w:szCs w:val="24"/>
        </w:rPr>
        <w:t xml:space="preserve">v souladu s distribučním seznamem. </w:t>
      </w:r>
    </w:p>
    <w:p w14:paraId="115DCF22" w14:textId="2FBC753F" w:rsidR="00571E01" w:rsidRPr="002A3246" w:rsidRDefault="00571E01" w:rsidP="00571E01">
      <w:pPr>
        <w:pStyle w:val="slovanseznam2"/>
        <w:tabs>
          <w:tab w:val="clear" w:pos="681"/>
        </w:tabs>
        <w:ind w:left="709"/>
        <w:rPr>
          <w:rFonts w:ascii="Times New Roman" w:hAnsi="Times New Roman"/>
          <w:sz w:val="24"/>
          <w:szCs w:val="24"/>
        </w:rPr>
      </w:pPr>
      <w:r w:rsidRPr="002A3246">
        <w:rPr>
          <w:rFonts w:ascii="Times New Roman" w:hAnsi="Times New Roman"/>
          <w:sz w:val="24"/>
          <w:szCs w:val="24"/>
        </w:rPr>
        <w:t xml:space="preserve">V případě prodlení </w:t>
      </w:r>
      <w:r w:rsidR="006E682A" w:rsidRPr="002A3246">
        <w:rPr>
          <w:rFonts w:ascii="Times New Roman" w:hAnsi="Times New Roman"/>
          <w:sz w:val="24"/>
          <w:szCs w:val="24"/>
        </w:rPr>
        <w:t xml:space="preserve">Objednatele s předáním podkladů dle odstavce </w:t>
      </w:r>
      <w:proofErr w:type="gramStart"/>
      <w:r w:rsidR="006E682A" w:rsidRPr="002A3246">
        <w:rPr>
          <w:rFonts w:ascii="Times New Roman" w:hAnsi="Times New Roman"/>
          <w:sz w:val="24"/>
          <w:szCs w:val="24"/>
        </w:rPr>
        <w:t>2.2. má</w:t>
      </w:r>
      <w:proofErr w:type="gramEnd"/>
      <w:r w:rsidR="006E682A" w:rsidRPr="002A3246">
        <w:rPr>
          <w:rFonts w:ascii="Times New Roman" w:hAnsi="Times New Roman"/>
          <w:sz w:val="24"/>
          <w:szCs w:val="24"/>
        </w:rPr>
        <w:t xml:space="preserve"> </w:t>
      </w:r>
      <w:r w:rsidR="00974D6E" w:rsidRPr="002A3246">
        <w:rPr>
          <w:rFonts w:ascii="Times New Roman" w:hAnsi="Times New Roman"/>
          <w:sz w:val="24"/>
          <w:szCs w:val="24"/>
        </w:rPr>
        <w:t>Zhotovitel</w:t>
      </w:r>
      <w:r w:rsidR="006E682A" w:rsidRPr="002A3246">
        <w:rPr>
          <w:rFonts w:ascii="Times New Roman" w:hAnsi="Times New Roman"/>
          <w:sz w:val="24"/>
          <w:szCs w:val="24"/>
        </w:rPr>
        <w:t xml:space="preserve"> právo prodloužit lhůty uvedené v odst. 2.3. o počet pracovních dní odpovídajících době prodlení Objednatele</w:t>
      </w:r>
      <w:r w:rsidRPr="002A3246">
        <w:rPr>
          <w:rFonts w:ascii="Times New Roman" w:hAnsi="Times New Roman"/>
          <w:sz w:val="24"/>
          <w:szCs w:val="24"/>
        </w:rPr>
        <w:t>.</w:t>
      </w:r>
    </w:p>
    <w:p w14:paraId="4ADD3AFE" w14:textId="22074BEC" w:rsidR="00CF1062" w:rsidRPr="00692906" w:rsidRDefault="00CF1062" w:rsidP="00571E01">
      <w:pPr>
        <w:pStyle w:val="slovanseznam2"/>
        <w:tabs>
          <w:tab w:val="clear" w:pos="681"/>
        </w:tabs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Služby na základě této Smlouvy jsou poskytovány přímo na základě ujednání této Smlouvy, tj. bez nutnosti dílčích objednávek.</w:t>
      </w:r>
    </w:p>
    <w:p w14:paraId="51C9864D" w14:textId="77777777" w:rsidR="000E269A" w:rsidRPr="00692906" w:rsidRDefault="000E269A" w:rsidP="00FE74CA">
      <w:pPr>
        <w:pStyle w:val="Nadpis2"/>
        <w:spacing w:after="120"/>
        <w:rPr>
          <w:rFonts w:ascii="Times New Roman" w:hAnsi="Times New Roman" w:cs="Times New Roman"/>
          <w:sz w:val="24"/>
        </w:rPr>
      </w:pPr>
      <w:bookmarkStart w:id="4" w:name="_Ref376509493"/>
      <w:bookmarkEnd w:id="3"/>
      <w:r w:rsidRPr="00692906">
        <w:rPr>
          <w:rFonts w:ascii="Times New Roman" w:hAnsi="Times New Roman" w:cs="Times New Roman"/>
          <w:sz w:val="24"/>
        </w:rPr>
        <w:t>Povinnosti zhotovitele při provádění díla</w:t>
      </w:r>
      <w:bookmarkEnd w:id="4"/>
    </w:p>
    <w:p w14:paraId="3B320899" w14:textId="087337BF" w:rsidR="000E269A" w:rsidRPr="00692906" w:rsidRDefault="000E269A" w:rsidP="001839B2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Zhotovitel se zavazuje provést </w:t>
      </w:r>
      <w:r w:rsidR="00B42BBA" w:rsidRPr="00692906">
        <w:rPr>
          <w:rFonts w:ascii="Times New Roman" w:hAnsi="Times New Roman"/>
          <w:sz w:val="24"/>
          <w:szCs w:val="24"/>
        </w:rPr>
        <w:t>D</w:t>
      </w:r>
      <w:r w:rsidRPr="00692906">
        <w:rPr>
          <w:rFonts w:ascii="Times New Roman" w:hAnsi="Times New Roman"/>
          <w:sz w:val="24"/>
          <w:szCs w:val="24"/>
        </w:rPr>
        <w:t>ílo vlastním jménem a na vlastní odpovědnost.</w:t>
      </w:r>
    </w:p>
    <w:p w14:paraId="12A387F2" w14:textId="482AD2BE" w:rsidR="003C6BD6" w:rsidRPr="00692906" w:rsidRDefault="003C6BD6" w:rsidP="003C6BD6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Zhotovitel prohlašuje, že se v celém rozsahu seznámil s rozsahem a povahou Díla, že jsou mu známy veškeré technické, kvalitativní a jiné podmínky nezbytné k provedení Díla, že disponuje takovými kapacitami a odbornými znalostmi, které </w:t>
      </w:r>
      <w:r w:rsidR="00647D49" w:rsidRPr="00692906">
        <w:rPr>
          <w:rFonts w:ascii="Times New Roman" w:hAnsi="Times New Roman"/>
          <w:sz w:val="24"/>
          <w:szCs w:val="24"/>
        </w:rPr>
        <w:t>jsou k provedení Díla nezbytné.</w:t>
      </w:r>
    </w:p>
    <w:p w14:paraId="09809A25" w14:textId="77777777" w:rsidR="000E269A" w:rsidRPr="00692906" w:rsidRDefault="000E269A" w:rsidP="001839B2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Zhotovitel a jeho </w:t>
      </w:r>
      <w:r w:rsidR="004A5E11" w:rsidRPr="00692906">
        <w:rPr>
          <w:rFonts w:ascii="Times New Roman" w:hAnsi="Times New Roman"/>
          <w:sz w:val="24"/>
          <w:szCs w:val="24"/>
        </w:rPr>
        <w:t>poddod</w:t>
      </w:r>
      <w:r w:rsidRPr="00692906">
        <w:rPr>
          <w:rFonts w:ascii="Times New Roman" w:hAnsi="Times New Roman"/>
          <w:sz w:val="24"/>
          <w:szCs w:val="24"/>
        </w:rPr>
        <w:t xml:space="preserve">avatelé (třetí osoby) budou </w:t>
      </w:r>
      <w:r w:rsidR="008F62C0" w:rsidRPr="00692906">
        <w:rPr>
          <w:rFonts w:ascii="Times New Roman" w:hAnsi="Times New Roman"/>
          <w:sz w:val="24"/>
          <w:szCs w:val="24"/>
        </w:rPr>
        <w:t>při provádění D</w:t>
      </w:r>
      <w:r w:rsidRPr="00692906">
        <w:rPr>
          <w:rFonts w:ascii="Times New Roman" w:hAnsi="Times New Roman"/>
          <w:sz w:val="24"/>
          <w:szCs w:val="24"/>
        </w:rPr>
        <w:t xml:space="preserve">íla postupovat s odbornou péčí. Věci, práce a služby, které jsou předmětem této </w:t>
      </w:r>
      <w:r w:rsidR="008F62C0" w:rsidRPr="00692906">
        <w:rPr>
          <w:rFonts w:ascii="Times New Roman" w:hAnsi="Times New Roman"/>
          <w:sz w:val="24"/>
          <w:szCs w:val="24"/>
        </w:rPr>
        <w:t>S</w:t>
      </w:r>
      <w:r w:rsidRPr="00692906">
        <w:rPr>
          <w:rFonts w:ascii="Times New Roman" w:hAnsi="Times New Roman"/>
          <w:sz w:val="24"/>
          <w:szCs w:val="24"/>
        </w:rPr>
        <w:t xml:space="preserve">mlouvy, </w:t>
      </w:r>
      <w:r w:rsidR="008F62C0" w:rsidRPr="00692906">
        <w:rPr>
          <w:rFonts w:ascii="Times New Roman" w:hAnsi="Times New Roman"/>
          <w:sz w:val="24"/>
          <w:szCs w:val="24"/>
        </w:rPr>
        <w:t>Z</w:t>
      </w:r>
      <w:r w:rsidRPr="00692906">
        <w:rPr>
          <w:rFonts w:ascii="Times New Roman" w:hAnsi="Times New Roman"/>
          <w:sz w:val="24"/>
          <w:szCs w:val="24"/>
        </w:rPr>
        <w:t xml:space="preserve">hotovitel dodá nebo provede v takovém rozsahu a jakosti, aby výsledkem bylo kompletní, bezpečně a spolehlivě využitelné </w:t>
      </w:r>
      <w:r w:rsidR="00C10C19" w:rsidRPr="00692906">
        <w:rPr>
          <w:rFonts w:ascii="Times New Roman" w:hAnsi="Times New Roman"/>
          <w:sz w:val="24"/>
          <w:szCs w:val="24"/>
        </w:rPr>
        <w:t>Díl</w:t>
      </w:r>
      <w:r w:rsidRPr="00692906">
        <w:rPr>
          <w:rFonts w:ascii="Times New Roman" w:hAnsi="Times New Roman"/>
          <w:sz w:val="24"/>
          <w:szCs w:val="24"/>
        </w:rPr>
        <w:t xml:space="preserve">o, odpovídající podmínkám stanoveným touto </w:t>
      </w:r>
      <w:r w:rsidR="008F62C0" w:rsidRPr="00692906">
        <w:rPr>
          <w:rFonts w:ascii="Times New Roman" w:hAnsi="Times New Roman"/>
          <w:sz w:val="24"/>
          <w:szCs w:val="24"/>
        </w:rPr>
        <w:t>S</w:t>
      </w:r>
      <w:r w:rsidRPr="00692906">
        <w:rPr>
          <w:rFonts w:ascii="Times New Roman" w:hAnsi="Times New Roman"/>
          <w:sz w:val="24"/>
          <w:szCs w:val="24"/>
        </w:rPr>
        <w:t>mlouvou a účelu použití.</w:t>
      </w:r>
    </w:p>
    <w:p w14:paraId="2D6F1A1D" w14:textId="72C2106A" w:rsidR="00DF7A74" w:rsidRPr="00C05D07" w:rsidRDefault="00DF7A74" w:rsidP="00853C62">
      <w:pPr>
        <w:pStyle w:val="slovanseznam2"/>
        <w:rPr>
          <w:rFonts w:ascii="Times New Roman" w:hAnsi="Times New Roman"/>
          <w:sz w:val="24"/>
          <w:szCs w:val="24"/>
        </w:rPr>
      </w:pPr>
      <w:r w:rsidRPr="00C05D07">
        <w:rPr>
          <w:rFonts w:ascii="Times New Roman" w:hAnsi="Times New Roman"/>
          <w:sz w:val="24"/>
          <w:szCs w:val="24"/>
        </w:rPr>
        <w:t>Zhotovitel se zavazuje, že Dílo, tj. náklad</w:t>
      </w:r>
      <w:r w:rsidR="00974D6E" w:rsidRPr="00C05D07">
        <w:rPr>
          <w:rFonts w:ascii="Times New Roman" w:hAnsi="Times New Roman"/>
          <w:sz w:val="24"/>
          <w:szCs w:val="24"/>
        </w:rPr>
        <w:t xml:space="preserve"> Zpravodaje</w:t>
      </w:r>
      <w:r w:rsidRPr="00C05D07">
        <w:rPr>
          <w:rFonts w:ascii="Times New Roman" w:hAnsi="Times New Roman"/>
          <w:sz w:val="24"/>
          <w:szCs w:val="24"/>
        </w:rPr>
        <w:t>, bude připraven</w:t>
      </w:r>
      <w:r w:rsidR="00974D6E" w:rsidRPr="00C05D07">
        <w:rPr>
          <w:rFonts w:ascii="Times New Roman" w:hAnsi="Times New Roman"/>
          <w:sz w:val="24"/>
          <w:szCs w:val="24"/>
        </w:rPr>
        <w:t>o</w:t>
      </w:r>
      <w:r w:rsidRPr="00C05D07">
        <w:rPr>
          <w:rFonts w:ascii="Times New Roman" w:hAnsi="Times New Roman"/>
          <w:sz w:val="24"/>
          <w:szCs w:val="24"/>
        </w:rPr>
        <w:t xml:space="preserve"> před jejich expedicí a předáním</w:t>
      </w:r>
      <w:r w:rsidR="00C05D07" w:rsidRPr="00C05D07">
        <w:rPr>
          <w:rFonts w:ascii="Times New Roman" w:hAnsi="Times New Roman"/>
          <w:sz w:val="24"/>
          <w:szCs w:val="24"/>
        </w:rPr>
        <w:t xml:space="preserve"> v balících po 50 ks.</w:t>
      </w:r>
      <w:r w:rsidRPr="00C05D07">
        <w:rPr>
          <w:rFonts w:ascii="Times New Roman" w:hAnsi="Times New Roman"/>
          <w:sz w:val="24"/>
          <w:szCs w:val="24"/>
        </w:rPr>
        <w:t xml:space="preserve"> </w:t>
      </w:r>
    </w:p>
    <w:p w14:paraId="54FA7FA5" w14:textId="7A20B923" w:rsidR="00FB1D3E" w:rsidRPr="00692906" w:rsidRDefault="00B01C77" w:rsidP="007E3A3C">
      <w:pPr>
        <w:pStyle w:val="slovanseznam2"/>
        <w:rPr>
          <w:rFonts w:ascii="Times New Roman" w:hAnsi="Times New Roman"/>
          <w:sz w:val="24"/>
          <w:szCs w:val="24"/>
          <w:u w:val="single"/>
        </w:rPr>
      </w:pPr>
      <w:r w:rsidRPr="00692906">
        <w:rPr>
          <w:rFonts w:ascii="Times New Roman" w:hAnsi="Times New Roman"/>
          <w:sz w:val="24"/>
          <w:szCs w:val="24"/>
        </w:rPr>
        <w:t>Zhotovitel je povinen umožnit kontrolu provádění Díla dle požadavků O</w:t>
      </w:r>
      <w:r w:rsidR="004223A8" w:rsidRPr="00692906">
        <w:rPr>
          <w:rFonts w:ascii="Times New Roman" w:hAnsi="Times New Roman"/>
          <w:sz w:val="24"/>
          <w:szCs w:val="24"/>
        </w:rPr>
        <w:t xml:space="preserve">bjednatele. </w:t>
      </w:r>
      <w:r w:rsidRPr="00692906">
        <w:rPr>
          <w:rFonts w:ascii="Times New Roman" w:hAnsi="Times New Roman"/>
          <w:sz w:val="24"/>
          <w:szCs w:val="24"/>
        </w:rPr>
        <w:t>Nedostatky zjištěné při kontrole je povinen Zhotovitel ihned odstranit.</w:t>
      </w:r>
    </w:p>
    <w:p w14:paraId="2FC20AB1" w14:textId="3344543B" w:rsidR="00571E01" w:rsidRPr="00692906" w:rsidRDefault="00571E01" w:rsidP="00571E01">
      <w:pPr>
        <w:pStyle w:val="slovanseznam2"/>
        <w:rPr>
          <w:rFonts w:ascii="Times New Roman" w:hAnsi="Times New Roman"/>
          <w:sz w:val="24"/>
          <w:szCs w:val="24"/>
          <w:u w:val="single"/>
        </w:rPr>
      </w:pPr>
      <w:r w:rsidRPr="00692906">
        <w:rPr>
          <w:rFonts w:ascii="Times New Roman" w:hAnsi="Times New Roman"/>
          <w:sz w:val="24"/>
          <w:szCs w:val="24"/>
        </w:rPr>
        <w:t>Zhotovitel je povinen upozornit Objednatele bez zbytečného odkladu na nevhodnou povahu věci, kterou mu Objednatel k provedení Díla předal. Zhotovitel je zejména povinen upozornit Objednatele na nevhodnou grafickou podobu či technické nedostatky v předaných podkladech.</w:t>
      </w:r>
    </w:p>
    <w:p w14:paraId="13E0CC8C" w14:textId="77777777" w:rsidR="000E269A" w:rsidRPr="00692906" w:rsidRDefault="000E269A" w:rsidP="00725D19">
      <w:pPr>
        <w:pStyle w:val="Nadpis2"/>
        <w:spacing w:after="120"/>
        <w:rPr>
          <w:rFonts w:ascii="Times New Roman" w:hAnsi="Times New Roman" w:cs="Times New Roman"/>
          <w:sz w:val="24"/>
        </w:rPr>
      </w:pPr>
      <w:r w:rsidRPr="00692906">
        <w:rPr>
          <w:rFonts w:ascii="Times New Roman" w:hAnsi="Times New Roman" w:cs="Times New Roman"/>
          <w:sz w:val="24"/>
        </w:rPr>
        <w:lastRenderedPageBreak/>
        <w:t>Cena díla</w:t>
      </w:r>
    </w:p>
    <w:p w14:paraId="468B7C0C" w14:textId="2B6F4125" w:rsidR="00365A2D" w:rsidRPr="00692906" w:rsidRDefault="00CD685A" w:rsidP="00974D6E">
      <w:pPr>
        <w:pStyle w:val="slovanseznam2"/>
        <w:keepNext/>
        <w:rPr>
          <w:rFonts w:ascii="Times New Roman" w:hAnsi="Times New Roman"/>
          <w:sz w:val="24"/>
          <w:szCs w:val="24"/>
        </w:rPr>
      </w:pPr>
      <w:bookmarkStart w:id="5" w:name="_Ref307915829"/>
      <w:r w:rsidRPr="00692906">
        <w:rPr>
          <w:rFonts w:ascii="Times New Roman" w:hAnsi="Times New Roman"/>
          <w:sz w:val="24"/>
          <w:szCs w:val="24"/>
        </w:rPr>
        <w:t xml:space="preserve">Cena </w:t>
      </w:r>
      <w:r w:rsidR="00974D6E" w:rsidRPr="00692906">
        <w:rPr>
          <w:rFonts w:ascii="Times New Roman" w:hAnsi="Times New Roman"/>
          <w:sz w:val="24"/>
          <w:szCs w:val="24"/>
        </w:rPr>
        <w:t>Díla za celou dobu realizace smlouvy je stanovena následovně</w:t>
      </w:r>
      <w:r w:rsidR="002A39E9" w:rsidRPr="00692906">
        <w:rPr>
          <w:rFonts w:ascii="Times New Roman" w:hAnsi="Times New Roman"/>
          <w:sz w:val="24"/>
          <w:szCs w:val="24"/>
        </w:rPr>
        <w:t xml:space="preserve">: </w:t>
      </w:r>
    </w:p>
    <w:p w14:paraId="6EF434FA" w14:textId="4702A506" w:rsidR="00C05D07" w:rsidRPr="002674A2" w:rsidRDefault="00C05D07" w:rsidP="00C05D07">
      <w:pPr>
        <w:pStyle w:val="Nadpis2"/>
        <w:numPr>
          <w:ilvl w:val="0"/>
          <w:numId w:val="0"/>
        </w:numPr>
        <w:ind w:left="510" w:hanging="510"/>
        <w:rPr>
          <w:rFonts w:ascii="Times New Roman" w:hAnsi="Times New Roman" w:cs="Times New Roman"/>
          <w:b w:val="0"/>
          <w:i/>
          <w:sz w:val="24"/>
        </w:rPr>
      </w:pPr>
      <w:r>
        <w:rPr>
          <w:rFonts w:ascii="Times New Roman" w:hAnsi="Times New Roman" w:cs="Times New Roman"/>
          <w:b w:val="0"/>
          <w:i/>
          <w:caps w:val="0"/>
          <w:sz w:val="24"/>
        </w:rPr>
        <w:t xml:space="preserve">Cena díla pro </w:t>
      </w:r>
      <w:r w:rsidRPr="002674A2">
        <w:rPr>
          <w:rFonts w:ascii="Times New Roman" w:hAnsi="Times New Roman" w:cs="Times New Roman"/>
          <w:b w:val="0"/>
          <w:i/>
          <w:caps w:val="0"/>
          <w:sz w:val="24"/>
        </w:rPr>
        <w:t>variant</w:t>
      </w:r>
      <w:r>
        <w:rPr>
          <w:rFonts w:ascii="Times New Roman" w:hAnsi="Times New Roman" w:cs="Times New Roman"/>
          <w:b w:val="0"/>
          <w:i/>
          <w:caps w:val="0"/>
          <w:sz w:val="24"/>
        </w:rPr>
        <w:t>u</w:t>
      </w:r>
      <w:r w:rsidRPr="002674A2">
        <w:rPr>
          <w:rFonts w:ascii="Times New Roman" w:hAnsi="Times New Roman" w:cs="Times New Roman"/>
          <w:b w:val="0"/>
          <w:i/>
          <w:caps w:val="0"/>
          <w:sz w:val="24"/>
        </w:rPr>
        <w:t xml:space="preserve"> </w:t>
      </w:r>
      <w:r w:rsidRPr="002674A2">
        <w:rPr>
          <w:rFonts w:ascii="Times New Roman" w:hAnsi="Times New Roman" w:cs="Times New Roman"/>
          <w:b w:val="0"/>
          <w:i/>
          <w:sz w:val="24"/>
        </w:rPr>
        <w:t>A</w:t>
      </w:r>
      <w:r>
        <w:rPr>
          <w:rFonts w:ascii="Times New Roman" w:hAnsi="Times New Roman" w:cs="Times New Roman"/>
          <w:b w:val="0"/>
          <w:i/>
          <w:sz w:val="24"/>
        </w:rPr>
        <w:t xml:space="preserve">. </w:t>
      </w:r>
    </w:p>
    <w:p w14:paraId="614D651C" w14:textId="2F51ECC9" w:rsidR="00880239" w:rsidRPr="00692906" w:rsidRDefault="00880239" w:rsidP="00725D19">
      <w:pPr>
        <w:keepNext/>
        <w:tabs>
          <w:tab w:val="left" w:pos="6521"/>
        </w:tabs>
        <w:spacing w:after="120"/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Cena</w:t>
      </w:r>
      <w:r w:rsidR="00E43131" w:rsidRPr="00692906">
        <w:rPr>
          <w:rFonts w:ascii="Times New Roman" w:hAnsi="Times New Roman"/>
          <w:sz w:val="24"/>
          <w:szCs w:val="24"/>
        </w:rPr>
        <w:t xml:space="preserve"> za 1 </w:t>
      </w:r>
      <w:r w:rsidR="00577073">
        <w:rPr>
          <w:rFonts w:ascii="Times New Roman" w:hAnsi="Times New Roman"/>
          <w:sz w:val="24"/>
          <w:szCs w:val="24"/>
        </w:rPr>
        <w:t>vydání</w:t>
      </w:r>
      <w:r w:rsidRPr="00692906">
        <w:rPr>
          <w:rFonts w:ascii="Times New Roman" w:hAnsi="Times New Roman"/>
          <w:sz w:val="24"/>
          <w:szCs w:val="24"/>
        </w:rPr>
        <w:t xml:space="preserve"> </w:t>
      </w:r>
      <w:r w:rsidR="00E43131" w:rsidRPr="00692906">
        <w:rPr>
          <w:rFonts w:ascii="Times New Roman" w:hAnsi="Times New Roman"/>
          <w:sz w:val="24"/>
          <w:szCs w:val="24"/>
        </w:rPr>
        <w:t xml:space="preserve">vč. distribuce </w:t>
      </w:r>
      <w:r w:rsidRPr="00692906">
        <w:rPr>
          <w:rFonts w:ascii="Times New Roman" w:hAnsi="Times New Roman"/>
          <w:sz w:val="24"/>
          <w:szCs w:val="24"/>
        </w:rPr>
        <w:t xml:space="preserve">bez DPH </w:t>
      </w:r>
      <w:r w:rsidRPr="00692906">
        <w:rPr>
          <w:rFonts w:ascii="Times New Roman" w:hAnsi="Times New Roman"/>
          <w:sz w:val="24"/>
          <w:szCs w:val="24"/>
        </w:rPr>
        <w:tab/>
        <w:t>………………… Kč</w:t>
      </w:r>
    </w:p>
    <w:p w14:paraId="712CDE6D" w14:textId="436FF475" w:rsidR="00880239" w:rsidRPr="00692906" w:rsidRDefault="00880239" w:rsidP="00725D19">
      <w:pPr>
        <w:keepNext/>
        <w:tabs>
          <w:tab w:val="left" w:pos="6521"/>
        </w:tabs>
        <w:spacing w:after="120"/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DPH</w:t>
      </w:r>
      <w:r w:rsidR="00E43131" w:rsidRPr="00692906">
        <w:rPr>
          <w:rFonts w:ascii="Times New Roman" w:hAnsi="Times New Roman"/>
          <w:sz w:val="24"/>
          <w:szCs w:val="24"/>
        </w:rPr>
        <w:t xml:space="preserve"> za 1 </w:t>
      </w:r>
      <w:r w:rsidR="00577073">
        <w:rPr>
          <w:rFonts w:ascii="Times New Roman" w:hAnsi="Times New Roman"/>
          <w:sz w:val="24"/>
          <w:szCs w:val="24"/>
        </w:rPr>
        <w:t>vydání</w:t>
      </w:r>
      <w:r w:rsidR="00E43131" w:rsidRPr="00692906">
        <w:rPr>
          <w:rFonts w:ascii="Times New Roman" w:hAnsi="Times New Roman"/>
          <w:sz w:val="24"/>
          <w:szCs w:val="24"/>
        </w:rPr>
        <w:t xml:space="preserve"> vč. distribuce </w:t>
      </w:r>
      <w:r w:rsidRPr="00692906">
        <w:rPr>
          <w:rFonts w:ascii="Times New Roman" w:hAnsi="Times New Roman"/>
          <w:sz w:val="24"/>
          <w:szCs w:val="24"/>
        </w:rPr>
        <w:tab/>
        <w:t>………………… Kč</w:t>
      </w:r>
    </w:p>
    <w:p w14:paraId="3964381F" w14:textId="05750B68" w:rsidR="00725D19" w:rsidRPr="00692906" w:rsidRDefault="00880239" w:rsidP="003C0BE5">
      <w:pPr>
        <w:keepNext/>
        <w:tabs>
          <w:tab w:val="left" w:pos="6521"/>
        </w:tabs>
        <w:spacing w:after="120"/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cena za </w:t>
      </w:r>
      <w:r w:rsidR="00E43131" w:rsidRPr="00692906">
        <w:rPr>
          <w:rFonts w:ascii="Times New Roman" w:hAnsi="Times New Roman"/>
          <w:sz w:val="24"/>
          <w:szCs w:val="24"/>
        </w:rPr>
        <w:t xml:space="preserve">1 </w:t>
      </w:r>
      <w:r w:rsidR="00577073">
        <w:rPr>
          <w:rFonts w:ascii="Times New Roman" w:hAnsi="Times New Roman"/>
          <w:sz w:val="24"/>
          <w:szCs w:val="24"/>
        </w:rPr>
        <w:t>vydání</w:t>
      </w:r>
      <w:r w:rsidR="00577073" w:rsidRPr="00692906">
        <w:rPr>
          <w:rFonts w:ascii="Times New Roman" w:hAnsi="Times New Roman"/>
          <w:sz w:val="24"/>
          <w:szCs w:val="24"/>
        </w:rPr>
        <w:t xml:space="preserve"> </w:t>
      </w:r>
      <w:r w:rsidRPr="00692906">
        <w:rPr>
          <w:rFonts w:ascii="Times New Roman" w:hAnsi="Times New Roman"/>
          <w:sz w:val="24"/>
          <w:szCs w:val="24"/>
        </w:rPr>
        <w:t>vč</w:t>
      </w:r>
      <w:r w:rsidR="00E43131" w:rsidRPr="00692906">
        <w:rPr>
          <w:rFonts w:ascii="Times New Roman" w:hAnsi="Times New Roman"/>
          <w:sz w:val="24"/>
          <w:szCs w:val="24"/>
        </w:rPr>
        <w:t>.</w:t>
      </w:r>
      <w:r w:rsidRPr="00692906">
        <w:rPr>
          <w:rFonts w:ascii="Times New Roman" w:hAnsi="Times New Roman"/>
          <w:sz w:val="24"/>
          <w:szCs w:val="24"/>
        </w:rPr>
        <w:t xml:space="preserve"> distribuce vč. DPH</w:t>
      </w:r>
      <w:r w:rsidRPr="00692906">
        <w:rPr>
          <w:rFonts w:ascii="Times New Roman" w:hAnsi="Times New Roman"/>
          <w:sz w:val="24"/>
          <w:szCs w:val="24"/>
        </w:rPr>
        <w:tab/>
        <w:t xml:space="preserve">………………… Kč </w:t>
      </w:r>
    </w:p>
    <w:p w14:paraId="6C69A676" w14:textId="09CEF089" w:rsidR="00880239" w:rsidRPr="00692906" w:rsidRDefault="00880239" w:rsidP="00725D19">
      <w:pPr>
        <w:keepNext/>
        <w:tabs>
          <w:tab w:val="left" w:pos="6521"/>
        </w:tabs>
        <w:spacing w:after="120"/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Cena za </w:t>
      </w:r>
      <w:r w:rsidR="003C0BE5" w:rsidRPr="00692906">
        <w:rPr>
          <w:rFonts w:ascii="Times New Roman" w:hAnsi="Times New Roman"/>
          <w:sz w:val="24"/>
          <w:szCs w:val="24"/>
        </w:rPr>
        <w:t>24</w:t>
      </w:r>
      <w:r w:rsidRPr="00692906">
        <w:rPr>
          <w:rFonts w:ascii="Times New Roman" w:hAnsi="Times New Roman"/>
          <w:sz w:val="24"/>
          <w:szCs w:val="24"/>
        </w:rPr>
        <w:t xml:space="preserve"> </w:t>
      </w:r>
      <w:r w:rsidR="00577073">
        <w:rPr>
          <w:rFonts w:ascii="Times New Roman" w:hAnsi="Times New Roman"/>
          <w:sz w:val="24"/>
          <w:szCs w:val="24"/>
        </w:rPr>
        <w:t>vydání</w:t>
      </w:r>
      <w:r w:rsidR="00577073" w:rsidRPr="00692906">
        <w:rPr>
          <w:rFonts w:ascii="Times New Roman" w:hAnsi="Times New Roman"/>
          <w:sz w:val="24"/>
          <w:szCs w:val="24"/>
        </w:rPr>
        <w:t xml:space="preserve"> </w:t>
      </w:r>
      <w:r w:rsidR="00E43131" w:rsidRPr="00692906">
        <w:rPr>
          <w:rFonts w:ascii="Times New Roman" w:hAnsi="Times New Roman"/>
          <w:sz w:val="24"/>
          <w:szCs w:val="24"/>
        </w:rPr>
        <w:t>vč. distribuce bez DPH</w:t>
      </w:r>
      <w:r w:rsidRPr="00692906">
        <w:rPr>
          <w:rFonts w:ascii="Times New Roman" w:hAnsi="Times New Roman"/>
          <w:sz w:val="24"/>
          <w:szCs w:val="24"/>
        </w:rPr>
        <w:tab/>
        <w:t>………………… Kč</w:t>
      </w:r>
    </w:p>
    <w:p w14:paraId="2C23FF18" w14:textId="5BC900A0" w:rsidR="00880239" w:rsidRPr="00692906" w:rsidRDefault="00880239" w:rsidP="001950F7">
      <w:pPr>
        <w:tabs>
          <w:tab w:val="left" w:pos="6521"/>
        </w:tabs>
        <w:spacing w:after="120"/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DPH</w:t>
      </w:r>
      <w:r w:rsidR="00E43131" w:rsidRPr="00692906">
        <w:rPr>
          <w:rFonts w:ascii="Times New Roman" w:hAnsi="Times New Roman"/>
          <w:sz w:val="24"/>
          <w:szCs w:val="24"/>
        </w:rPr>
        <w:t xml:space="preserve"> za 24 </w:t>
      </w:r>
      <w:r w:rsidR="00577073">
        <w:rPr>
          <w:rFonts w:ascii="Times New Roman" w:hAnsi="Times New Roman"/>
          <w:sz w:val="24"/>
          <w:szCs w:val="24"/>
        </w:rPr>
        <w:t>vydání</w:t>
      </w:r>
      <w:r w:rsidR="00577073" w:rsidRPr="00692906">
        <w:rPr>
          <w:rFonts w:ascii="Times New Roman" w:hAnsi="Times New Roman"/>
          <w:sz w:val="24"/>
          <w:szCs w:val="24"/>
        </w:rPr>
        <w:t xml:space="preserve"> </w:t>
      </w:r>
      <w:r w:rsidR="00E43131" w:rsidRPr="00692906">
        <w:rPr>
          <w:rFonts w:ascii="Times New Roman" w:hAnsi="Times New Roman"/>
          <w:sz w:val="24"/>
          <w:szCs w:val="24"/>
        </w:rPr>
        <w:t>vč. distribuce</w:t>
      </w:r>
      <w:r w:rsidRPr="00692906">
        <w:rPr>
          <w:rFonts w:ascii="Times New Roman" w:hAnsi="Times New Roman"/>
          <w:sz w:val="24"/>
          <w:szCs w:val="24"/>
        </w:rPr>
        <w:tab/>
        <w:t>………………… Kč</w:t>
      </w:r>
    </w:p>
    <w:p w14:paraId="7BFE09B7" w14:textId="52A5450D" w:rsidR="00880239" w:rsidRPr="00692906" w:rsidRDefault="00880239" w:rsidP="001950F7">
      <w:pPr>
        <w:tabs>
          <w:tab w:val="left" w:pos="6521"/>
        </w:tabs>
        <w:spacing w:after="120"/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Cena za </w:t>
      </w:r>
      <w:r w:rsidR="003C0BE5" w:rsidRPr="00692906">
        <w:rPr>
          <w:rFonts w:ascii="Times New Roman" w:hAnsi="Times New Roman"/>
          <w:sz w:val="24"/>
          <w:szCs w:val="24"/>
        </w:rPr>
        <w:t>24</w:t>
      </w:r>
      <w:r w:rsidRPr="00692906">
        <w:rPr>
          <w:rFonts w:ascii="Times New Roman" w:hAnsi="Times New Roman"/>
          <w:sz w:val="24"/>
          <w:szCs w:val="24"/>
        </w:rPr>
        <w:t xml:space="preserve"> </w:t>
      </w:r>
      <w:r w:rsidR="00577073">
        <w:rPr>
          <w:rFonts w:ascii="Times New Roman" w:hAnsi="Times New Roman"/>
          <w:sz w:val="24"/>
          <w:szCs w:val="24"/>
        </w:rPr>
        <w:t>vydání</w:t>
      </w:r>
      <w:r w:rsidR="00577073" w:rsidRPr="00692906">
        <w:rPr>
          <w:rFonts w:ascii="Times New Roman" w:hAnsi="Times New Roman"/>
          <w:sz w:val="24"/>
          <w:szCs w:val="24"/>
        </w:rPr>
        <w:t xml:space="preserve"> </w:t>
      </w:r>
      <w:r w:rsidR="00E43131" w:rsidRPr="00692906">
        <w:rPr>
          <w:rFonts w:ascii="Times New Roman" w:hAnsi="Times New Roman"/>
          <w:sz w:val="24"/>
          <w:szCs w:val="24"/>
        </w:rPr>
        <w:t xml:space="preserve">vč. </w:t>
      </w:r>
      <w:r w:rsidRPr="00692906">
        <w:rPr>
          <w:rFonts w:ascii="Times New Roman" w:hAnsi="Times New Roman"/>
          <w:sz w:val="24"/>
          <w:szCs w:val="24"/>
        </w:rPr>
        <w:t xml:space="preserve"> distribuce vč</w:t>
      </w:r>
      <w:r w:rsidR="00E43131" w:rsidRPr="00692906">
        <w:rPr>
          <w:rFonts w:ascii="Times New Roman" w:hAnsi="Times New Roman"/>
          <w:sz w:val="24"/>
          <w:szCs w:val="24"/>
        </w:rPr>
        <w:t>.</w:t>
      </w:r>
      <w:r w:rsidRPr="00692906">
        <w:rPr>
          <w:rFonts w:ascii="Times New Roman" w:hAnsi="Times New Roman"/>
          <w:sz w:val="24"/>
          <w:szCs w:val="24"/>
        </w:rPr>
        <w:t xml:space="preserve"> DPH</w:t>
      </w:r>
      <w:r w:rsidRPr="00692906">
        <w:rPr>
          <w:rFonts w:ascii="Times New Roman" w:hAnsi="Times New Roman"/>
          <w:sz w:val="24"/>
          <w:szCs w:val="24"/>
        </w:rPr>
        <w:tab/>
        <w:t xml:space="preserve">…………………. Kč </w:t>
      </w:r>
    </w:p>
    <w:p w14:paraId="5BC7B50E" w14:textId="7C867EEC" w:rsidR="00880239" w:rsidRPr="00692906" w:rsidRDefault="00880239" w:rsidP="00880239">
      <w:pPr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(celková cena slovy: …………………….………………..….. </w:t>
      </w:r>
      <w:r w:rsidR="00E43131" w:rsidRPr="00692906">
        <w:rPr>
          <w:rFonts w:ascii="Times New Roman" w:hAnsi="Times New Roman"/>
          <w:sz w:val="24"/>
          <w:szCs w:val="24"/>
        </w:rPr>
        <w:t>vč. DPH (</w:t>
      </w:r>
      <w:r w:rsidRPr="00692906">
        <w:rPr>
          <w:rFonts w:ascii="Times New Roman" w:hAnsi="Times New Roman"/>
          <w:sz w:val="24"/>
          <w:szCs w:val="24"/>
        </w:rPr>
        <w:t xml:space="preserve">korun českých) </w:t>
      </w:r>
    </w:p>
    <w:p w14:paraId="36B84CE3" w14:textId="6D01DA6F" w:rsidR="00DF1308" w:rsidRPr="00692906" w:rsidRDefault="00DF1308" w:rsidP="008649CC">
      <w:pPr>
        <w:pStyle w:val="slovanseznam2"/>
        <w:numPr>
          <w:ilvl w:val="0"/>
          <w:numId w:val="0"/>
        </w:numPr>
        <w:spacing w:before="120"/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(dále jen „</w:t>
      </w:r>
      <w:r w:rsidRPr="00692906">
        <w:rPr>
          <w:rFonts w:ascii="Times New Roman" w:hAnsi="Times New Roman"/>
          <w:b/>
          <w:sz w:val="24"/>
          <w:szCs w:val="24"/>
        </w:rPr>
        <w:t>Cena díla</w:t>
      </w:r>
      <w:r w:rsidRPr="00692906">
        <w:rPr>
          <w:rFonts w:ascii="Times New Roman" w:hAnsi="Times New Roman"/>
          <w:sz w:val="24"/>
          <w:szCs w:val="24"/>
        </w:rPr>
        <w:t>“)</w:t>
      </w:r>
    </w:p>
    <w:p w14:paraId="669EB550" w14:textId="5BF7024D" w:rsidR="00C05D07" w:rsidRPr="002674A2" w:rsidRDefault="00C05D07" w:rsidP="00C05D07">
      <w:pPr>
        <w:pStyle w:val="Nadpis2"/>
        <w:numPr>
          <w:ilvl w:val="0"/>
          <w:numId w:val="0"/>
        </w:numPr>
        <w:ind w:left="510" w:hanging="510"/>
        <w:rPr>
          <w:rFonts w:ascii="Times New Roman" w:hAnsi="Times New Roman" w:cs="Times New Roman"/>
          <w:b w:val="0"/>
          <w:i/>
          <w:sz w:val="24"/>
        </w:rPr>
      </w:pPr>
      <w:r>
        <w:rPr>
          <w:rFonts w:ascii="Times New Roman" w:hAnsi="Times New Roman" w:cs="Times New Roman"/>
          <w:b w:val="0"/>
          <w:i/>
          <w:caps w:val="0"/>
          <w:sz w:val="24"/>
        </w:rPr>
        <w:t xml:space="preserve">Cena díla pro </w:t>
      </w:r>
      <w:r w:rsidRPr="002674A2">
        <w:rPr>
          <w:rFonts w:ascii="Times New Roman" w:hAnsi="Times New Roman" w:cs="Times New Roman"/>
          <w:b w:val="0"/>
          <w:i/>
          <w:caps w:val="0"/>
          <w:sz w:val="24"/>
        </w:rPr>
        <w:t>variant</w:t>
      </w:r>
      <w:r>
        <w:rPr>
          <w:rFonts w:ascii="Times New Roman" w:hAnsi="Times New Roman" w:cs="Times New Roman"/>
          <w:b w:val="0"/>
          <w:i/>
          <w:caps w:val="0"/>
          <w:sz w:val="24"/>
        </w:rPr>
        <w:t>u</w:t>
      </w:r>
      <w:r w:rsidRPr="002674A2">
        <w:rPr>
          <w:rFonts w:ascii="Times New Roman" w:hAnsi="Times New Roman" w:cs="Times New Roman"/>
          <w:b w:val="0"/>
          <w:i/>
          <w:caps w:val="0"/>
          <w:sz w:val="24"/>
        </w:rPr>
        <w:t xml:space="preserve"> </w:t>
      </w:r>
      <w:r>
        <w:rPr>
          <w:rFonts w:ascii="Times New Roman" w:hAnsi="Times New Roman" w:cs="Times New Roman"/>
          <w:b w:val="0"/>
          <w:i/>
          <w:sz w:val="24"/>
        </w:rPr>
        <w:t xml:space="preserve">C. </w:t>
      </w:r>
    </w:p>
    <w:p w14:paraId="1F7C9082" w14:textId="70189022" w:rsidR="00E43131" w:rsidRPr="00692906" w:rsidRDefault="00E43131" w:rsidP="00E43131">
      <w:pPr>
        <w:keepNext/>
        <w:tabs>
          <w:tab w:val="left" w:pos="6521"/>
        </w:tabs>
        <w:spacing w:after="120"/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Cena za 1 </w:t>
      </w:r>
      <w:r w:rsidR="00577073">
        <w:rPr>
          <w:rFonts w:ascii="Times New Roman" w:hAnsi="Times New Roman"/>
          <w:sz w:val="24"/>
          <w:szCs w:val="24"/>
        </w:rPr>
        <w:t>vydání</w:t>
      </w:r>
      <w:r w:rsidR="00577073" w:rsidRPr="00692906">
        <w:rPr>
          <w:rFonts w:ascii="Times New Roman" w:hAnsi="Times New Roman"/>
          <w:sz w:val="24"/>
          <w:szCs w:val="24"/>
        </w:rPr>
        <w:t xml:space="preserve"> </w:t>
      </w:r>
      <w:r w:rsidRPr="00692906">
        <w:rPr>
          <w:rFonts w:ascii="Times New Roman" w:hAnsi="Times New Roman"/>
          <w:sz w:val="24"/>
          <w:szCs w:val="24"/>
        </w:rPr>
        <w:t xml:space="preserve">vč. distribuce bez DPH </w:t>
      </w:r>
      <w:r w:rsidRPr="00692906">
        <w:rPr>
          <w:rFonts w:ascii="Times New Roman" w:hAnsi="Times New Roman"/>
          <w:sz w:val="24"/>
          <w:szCs w:val="24"/>
        </w:rPr>
        <w:tab/>
        <w:t>………………… Kč</w:t>
      </w:r>
    </w:p>
    <w:p w14:paraId="08C0897F" w14:textId="4A114EA7" w:rsidR="00E43131" w:rsidRPr="00692906" w:rsidRDefault="00E43131" w:rsidP="00E43131">
      <w:pPr>
        <w:keepNext/>
        <w:tabs>
          <w:tab w:val="left" w:pos="6521"/>
        </w:tabs>
        <w:spacing w:after="120"/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DPH za 1 </w:t>
      </w:r>
      <w:r w:rsidR="00577073">
        <w:rPr>
          <w:rFonts w:ascii="Times New Roman" w:hAnsi="Times New Roman"/>
          <w:sz w:val="24"/>
          <w:szCs w:val="24"/>
        </w:rPr>
        <w:t>vydání</w:t>
      </w:r>
      <w:r w:rsidR="00577073" w:rsidRPr="00692906">
        <w:rPr>
          <w:rFonts w:ascii="Times New Roman" w:hAnsi="Times New Roman"/>
          <w:sz w:val="24"/>
          <w:szCs w:val="24"/>
        </w:rPr>
        <w:t xml:space="preserve"> </w:t>
      </w:r>
      <w:r w:rsidRPr="00692906">
        <w:rPr>
          <w:rFonts w:ascii="Times New Roman" w:hAnsi="Times New Roman"/>
          <w:sz w:val="24"/>
          <w:szCs w:val="24"/>
        </w:rPr>
        <w:t xml:space="preserve">vč. distribuce </w:t>
      </w:r>
      <w:r w:rsidRPr="00692906">
        <w:rPr>
          <w:rFonts w:ascii="Times New Roman" w:hAnsi="Times New Roman"/>
          <w:sz w:val="24"/>
          <w:szCs w:val="24"/>
        </w:rPr>
        <w:tab/>
        <w:t>………………… Kč</w:t>
      </w:r>
    </w:p>
    <w:p w14:paraId="5D677E70" w14:textId="0D5E7C35" w:rsidR="00E43131" w:rsidRPr="00692906" w:rsidRDefault="00E43131" w:rsidP="00E43131">
      <w:pPr>
        <w:keepNext/>
        <w:tabs>
          <w:tab w:val="left" w:pos="6521"/>
        </w:tabs>
        <w:spacing w:after="120"/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cena za 1 </w:t>
      </w:r>
      <w:r w:rsidR="00577073">
        <w:rPr>
          <w:rFonts w:ascii="Times New Roman" w:hAnsi="Times New Roman"/>
          <w:sz w:val="24"/>
          <w:szCs w:val="24"/>
        </w:rPr>
        <w:t>vydání</w:t>
      </w:r>
      <w:r w:rsidR="00577073" w:rsidRPr="00692906">
        <w:rPr>
          <w:rFonts w:ascii="Times New Roman" w:hAnsi="Times New Roman"/>
          <w:sz w:val="24"/>
          <w:szCs w:val="24"/>
        </w:rPr>
        <w:t xml:space="preserve"> </w:t>
      </w:r>
      <w:r w:rsidRPr="00692906">
        <w:rPr>
          <w:rFonts w:ascii="Times New Roman" w:hAnsi="Times New Roman"/>
          <w:sz w:val="24"/>
          <w:szCs w:val="24"/>
        </w:rPr>
        <w:t>vč. distribuce vč. DPH</w:t>
      </w:r>
      <w:r w:rsidRPr="00692906">
        <w:rPr>
          <w:rFonts w:ascii="Times New Roman" w:hAnsi="Times New Roman"/>
          <w:sz w:val="24"/>
          <w:szCs w:val="24"/>
        </w:rPr>
        <w:tab/>
        <w:t xml:space="preserve">………………… Kč </w:t>
      </w:r>
    </w:p>
    <w:p w14:paraId="666A7C75" w14:textId="7C613C8A" w:rsidR="00E43131" w:rsidRPr="00692906" w:rsidRDefault="00E43131" w:rsidP="00E43131">
      <w:pPr>
        <w:keepNext/>
        <w:tabs>
          <w:tab w:val="left" w:pos="6521"/>
        </w:tabs>
        <w:spacing w:after="120"/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Cena za 24 </w:t>
      </w:r>
      <w:r w:rsidR="00577073">
        <w:rPr>
          <w:rFonts w:ascii="Times New Roman" w:hAnsi="Times New Roman"/>
          <w:sz w:val="24"/>
          <w:szCs w:val="24"/>
        </w:rPr>
        <w:t>vydání</w:t>
      </w:r>
      <w:r w:rsidR="00577073" w:rsidRPr="00692906">
        <w:rPr>
          <w:rFonts w:ascii="Times New Roman" w:hAnsi="Times New Roman"/>
          <w:sz w:val="24"/>
          <w:szCs w:val="24"/>
        </w:rPr>
        <w:t xml:space="preserve"> </w:t>
      </w:r>
      <w:r w:rsidRPr="00692906">
        <w:rPr>
          <w:rFonts w:ascii="Times New Roman" w:hAnsi="Times New Roman"/>
          <w:sz w:val="24"/>
          <w:szCs w:val="24"/>
        </w:rPr>
        <w:t>vč. distribuce bez DPH</w:t>
      </w:r>
      <w:r w:rsidRPr="00692906">
        <w:rPr>
          <w:rFonts w:ascii="Times New Roman" w:hAnsi="Times New Roman"/>
          <w:sz w:val="24"/>
          <w:szCs w:val="24"/>
        </w:rPr>
        <w:tab/>
        <w:t>………………… Kč</w:t>
      </w:r>
    </w:p>
    <w:p w14:paraId="1E357251" w14:textId="73736BC1" w:rsidR="00E43131" w:rsidRPr="00692906" w:rsidRDefault="00E43131" w:rsidP="00E43131">
      <w:pPr>
        <w:tabs>
          <w:tab w:val="left" w:pos="6521"/>
        </w:tabs>
        <w:spacing w:after="120"/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DPH za 24 </w:t>
      </w:r>
      <w:r w:rsidR="00577073">
        <w:rPr>
          <w:rFonts w:ascii="Times New Roman" w:hAnsi="Times New Roman"/>
          <w:sz w:val="24"/>
          <w:szCs w:val="24"/>
        </w:rPr>
        <w:t>vydání</w:t>
      </w:r>
      <w:r w:rsidR="00577073" w:rsidRPr="00692906">
        <w:rPr>
          <w:rFonts w:ascii="Times New Roman" w:hAnsi="Times New Roman"/>
          <w:sz w:val="24"/>
          <w:szCs w:val="24"/>
        </w:rPr>
        <w:t xml:space="preserve"> </w:t>
      </w:r>
      <w:r w:rsidRPr="00692906">
        <w:rPr>
          <w:rFonts w:ascii="Times New Roman" w:hAnsi="Times New Roman"/>
          <w:sz w:val="24"/>
          <w:szCs w:val="24"/>
        </w:rPr>
        <w:t>vč. distribuce</w:t>
      </w:r>
      <w:r w:rsidRPr="00692906">
        <w:rPr>
          <w:rFonts w:ascii="Times New Roman" w:hAnsi="Times New Roman"/>
          <w:sz w:val="24"/>
          <w:szCs w:val="24"/>
        </w:rPr>
        <w:tab/>
        <w:t>………………… Kč</w:t>
      </w:r>
    </w:p>
    <w:p w14:paraId="036F50CA" w14:textId="7632C3C3" w:rsidR="00E43131" w:rsidRPr="00692906" w:rsidRDefault="00E43131" w:rsidP="00E43131">
      <w:pPr>
        <w:tabs>
          <w:tab w:val="left" w:pos="6521"/>
        </w:tabs>
        <w:spacing w:after="120"/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Cena za 24 </w:t>
      </w:r>
      <w:r w:rsidR="00577073">
        <w:rPr>
          <w:rFonts w:ascii="Times New Roman" w:hAnsi="Times New Roman"/>
          <w:sz w:val="24"/>
          <w:szCs w:val="24"/>
        </w:rPr>
        <w:t>vydání</w:t>
      </w:r>
      <w:r w:rsidR="00577073" w:rsidRPr="00692906">
        <w:rPr>
          <w:rFonts w:ascii="Times New Roman" w:hAnsi="Times New Roman"/>
          <w:sz w:val="24"/>
          <w:szCs w:val="24"/>
        </w:rPr>
        <w:t xml:space="preserve"> </w:t>
      </w:r>
      <w:r w:rsidRPr="00692906">
        <w:rPr>
          <w:rFonts w:ascii="Times New Roman" w:hAnsi="Times New Roman"/>
          <w:sz w:val="24"/>
          <w:szCs w:val="24"/>
        </w:rPr>
        <w:t>vč.  distribuce vč. DPH</w:t>
      </w:r>
      <w:r w:rsidRPr="00692906">
        <w:rPr>
          <w:rFonts w:ascii="Times New Roman" w:hAnsi="Times New Roman"/>
          <w:sz w:val="24"/>
          <w:szCs w:val="24"/>
        </w:rPr>
        <w:tab/>
        <w:t xml:space="preserve">…………………. Kč </w:t>
      </w:r>
    </w:p>
    <w:p w14:paraId="607B142C" w14:textId="77777777" w:rsidR="00E43131" w:rsidRPr="00692906" w:rsidRDefault="00E43131" w:rsidP="00E43131">
      <w:pPr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(celková cena slovy: …………………….………………..….. vč. DPH (korun českých) </w:t>
      </w:r>
    </w:p>
    <w:p w14:paraId="2EB19C1C" w14:textId="77777777" w:rsidR="00E43131" w:rsidRPr="00692906" w:rsidRDefault="00E43131" w:rsidP="00E43131">
      <w:pPr>
        <w:pStyle w:val="slovanseznam2"/>
        <w:numPr>
          <w:ilvl w:val="0"/>
          <w:numId w:val="0"/>
        </w:numPr>
        <w:spacing w:before="120"/>
        <w:ind w:left="709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(dále jen „</w:t>
      </w:r>
      <w:r w:rsidRPr="00692906">
        <w:rPr>
          <w:rFonts w:ascii="Times New Roman" w:hAnsi="Times New Roman"/>
          <w:b/>
          <w:sz w:val="24"/>
          <w:szCs w:val="24"/>
        </w:rPr>
        <w:t>Cena díla</w:t>
      </w:r>
      <w:r w:rsidRPr="00692906">
        <w:rPr>
          <w:rFonts w:ascii="Times New Roman" w:hAnsi="Times New Roman"/>
          <w:sz w:val="24"/>
          <w:szCs w:val="24"/>
        </w:rPr>
        <w:t>“)</w:t>
      </w:r>
    </w:p>
    <w:p w14:paraId="6B0513D1" w14:textId="77777777" w:rsidR="00C05D07" w:rsidRPr="002674A2" w:rsidRDefault="00C05D07" w:rsidP="00C05D07">
      <w:pPr>
        <w:pStyle w:val="Nadpis2"/>
        <w:numPr>
          <w:ilvl w:val="0"/>
          <w:numId w:val="0"/>
        </w:numPr>
        <w:ind w:left="510" w:hanging="510"/>
        <w:rPr>
          <w:rFonts w:ascii="Times New Roman" w:hAnsi="Times New Roman" w:cs="Times New Roman"/>
          <w:i/>
          <w:sz w:val="24"/>
        </w:rPr>
      </w:pPr>
      <w:r w:rsidRPr="002674A2">
        <w:rPr>
          <w:rFonts w:ascii="Times New Roman" w:hAnsi="Times New Roman" w:cs="Times New Roman"/>
          <w:i/>
          <w:sz w:val="24"/>
          <w:highlight w:val="yellow"/>
        </w:rPr>
        <w:t xml:space="preserve">Pozn. </w:t>
      </w:r>
      <w:r w:rsidRPr="002674A2">
        <w:rPr>
          <w:rFonts w:ascii="Times New Roman" w:hAnsi="Times New Roman" w:cs="Times New Roman"/>
          <w:b w:val="0"/>
          <w:i/>
          <w:sz w:val="24"/>
          <w:highlight w:val="yellow"/>
        </w:rPr>
        <w:t>Před podpisem smlouvy bude vybrána pouze jedna varianta</w:t>
      </w:r>
    </w:p>
    <w:p w14:paraId="4B3F8AE9" w14:textId="56FFD1F3" w:rsidR="002F0B56" w:rsidRPr="00692906" w:rsidRDefault="00C3243D" w:rsidP="00E43131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Cen</w:t>
      </w:r>
      <w:r w:rsidR="00E43131" w:rsidRPr="00692906">
        <w:rPr>
          <w:rFonts w:ascii="Times New Roman" w:hAnsi="Times New Roman"/>
          <w:sz w:val="24"/>
          <w:szCs w:val="24"/>
        </w:rPr>
        <w:t xml:space="preserve">a díla je  stanovena jako nejvýše přípustná cena </w:t>
      </w:r>
      <w:bookmarkStart w:id="6" w:name="_Hlk137551078"/>
      <w:r w:rsidR="00E43131" w:rsidRPr="00692906">
        <w:rPr>
          <w:rFonts w:ascii="Times New Roman" w:hAnsi="Times New Roman"/>
          <w:sz w:val="24"/>
          <w:szCs w:val="24"/>
        </w:rPr>
        <w:t>včetně všech poplatků a veškerých dalších nákladů spojených s plněním zakázky tisk Zpravodaje, balíčkování  po daném počtu kusů, dopravu na místo dodání a další činnosti spojené s realizací zakázky.</w:t>
      </w:r>
      <w:bookmarkEnd w:id="6"/>
      <w:r w:rsidR="00E43131" w:rsidRPr="00692906">
        <w:rPr>
          <w:rFonts w:ascii="Times New Roman" w:hAnsi="Times New Roman"/>
          <w:sz w:val="24"/>
          <w:szCs w:val="24"/>
        </w:rPr>
        <w:t xml:space="preserve"> Cenu </w:t>
      </w:r>
      <w:r w:rsidRPr="00692906">
        <w:rPr>
          <w:rFonts w:ascii="Times New Roman" w:hAnsi="Times New Roman"/>
          <w:sz w:val="24"/>
          <w:szCs w:val="24"/>
        </w:rPr>
        <w:t xml:space="preserve">díla je možné změnit pouze v případě změny právních předpisů ovlivňujících DPH u ceny sjednané touto Smlouvou. </w:t>
      </w:r>
      <w:r w:rsidR="00350EFD" w:rsidRPr="00692906">
        <w:rPr>
          <w:rFonts w:ascii="Times New Roman" w:hAnsi="Times New Roman"/>
          <w:sz w:val="24"/>
          <w:szCs w:val="24"/>
        </w:rPr>
        <w:t xml:space="preserve">Cena díla zahrnuje všechny činnosti a věci nutné </w:t>
      </w:r>
      <w:r w:rsidR="00A43A33" w:rsidRPr="00692906">
        <w:rPr>
          <w:rFonts w:ascii="Times New Roman" w:hAnsi="Times New Roman"/>
          <w:sz w:val="24"/>
          <w:szCs w:val="24"/>
        </w:rPr>
        <w:t xml:space="preserve">pro řádné provedení, dokončení </w:t>
      </w:r>
      <w:r w:rsidR="00350EFD" w:rsidRPr="00692906">
        <w:rPr>
          <w:rFonts w:ascii="Times New Roman" w:hAnsi="Times New Roman"/>
          <w:sz w:val="24"/>
          <w:szCs w:val="24"/>
        </w:rPr>
        <w:t xml:space="preserve">a předání Díla. </w:t>
      </w:r>
      <w:bookmarkEnd w:id="5"/>
    </w:p>
    <w:p w14:paraId="752920C2" w14:textId="77777777" w:rsidR="000E269A" w:rsidRPr="00692906" w:rsidRDefault="000E269A" w:rsidP="009F142E">
      <w:pPr>
        <w:pStyle w:val="Nadpis2"/>
        <w:rPr>
          <w:rFonts w:ascii="Times New Roman" w:hAnsi="Times New Roman" w:cs="Times New Roman"/>
          <w:sz w:val="24"/>
        </w:rPr>
      </w:pPr>
      <w:r w:rsidRPr="00692906">
        <w:rPr>
          <w:rFonts w:ascii="Times New Roman" w:hAnsi="Times New Roman" w:cs="Times New Roman"/>
          <w:sz w:val="24"/>
        </w:rPr>
        <w:t>Platební podmínky</w:t>
      </w:r>
    </w:p>
    <w:p w14:paraId="72EBB228" w14:textId="2CF928F5" w:rsidR="00493AD3" w:rsidRPr="00692906" w:rsidRDefault="00493AD3" w:rsidP="00725D19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Objednatel </w:t>
      </w:r>
      <w:r w:rsidR="006128A5" w:rsidRPr="00692906">
        <w:rPr>
          <w:rFonts w:ascii="Times New Roman" w:hAnsi="Times New Roman"/>
          <w:sz w:val="24"/>
          <w:szCs w:val="24"/>
        </w:rPr>
        <w:t>bude hradit</w:t>
      </w:r>
      <w:r w:rsidRPr="00692906">
        <w:rPr>
          <w:rFonts w:ascii="Times New Roman" w:hAnsi="Times New Roman"/>
          <w:sz w:val="24"/>
          <w:szCs w:val="24"/>
        </w:rPr>
        <w:t xml:space="preserve"> Zhotoviteli smluvenou Cenu díla</w:t>
      </w:r>
      <w:r w:rsidR="00634C41" w:rsidRPr="00692906">
        <w:rPr>
          <w:rFonts w:ascii="Times New Roman" w:hAnsi="Times New Roman"/>
          <w:sz w:val="24"/>
          <w:szCs w:val="24"/>
        </w:rPr>
        <w:t xml:space="preserve"> měsíčně</w:t>
      </w:r>
      <w:r w:rsidR="00DC48CF" w:rsidRPr="00692906">
        <w:rPr>
          <w:rFonts w:ascii="Times New Roman" w:hAnsi="Times New Roman"/>
          <w:sz w:val="24"/>
          <w:szCs w:val="24"/>
        </w:rPr>
        <w:t xml:space="preserve"> v návaznosti</w:t>
      </w:r>
      <w:r w:rsidRPr="00692906">
        <w:rPr>
          <w:rFonts w:ascii="Times New Roman" w:hAnsi="Times New Roman"/>
          <w:sz w:val="24"/>
          <w:szCs w:val="24"/>
        </w:rPr>
        <w:t xml:space="preserve"> </w:t>
      </w:r>
      <w:r w:rsidR="00DC48CF" w:rsidRPr="00692906">
        <w:rPr>
          <w:rFonts w:ascii="Times New Roman" w:hAnsi="Times New Roman"/>
          <w:sz w:val="24"/>
          <w:szCs w:val="24"/>
        </w:rPr>
        <w:t>na</w:t>
      </w:r>
      <w:r w:rsidRPr="00692906">
        <w:rPr>
          <w:rFonts w:ascii="Times New Roman" w:hAnsi="Times New Roman"/>
          <w:sz w:val="24"/>
          <w:szCs w:val="24"/>
        </w:rPr>
        <w:t xml:space="preserve"> předání a převzetí kompletního výtisku Díla v příslušném měsíci, a to na podk</w:t>
      </w:r>
      <w:r w:rsidR="006139E2">
        <w:rPr>
          <w:rFonts w:ascii="Times New Roman" w:hAnsi="Times New Roman"/>
          <w:sz w:val="24"/>
          <w:szCs w:val="24"/>
        </w:rPr>
        <w:t>ladě daňového dokladu (faktury)</w:t>
      </w:r>
      <w:r w:rsidRPr="00692906">
        <w:rPr>
          <w:rFonts w:ascii="Times New Roman" w:hAnsi="Times New Roman"/>
          <w:sz w:val="24"/>
          <w:szCs w:val="24"/>
        </w:rPr>
        <w:t>.</w:t>
      </w:r>
    </w:p>
    <w:p w14:paraId="45C8F2E4" w14:textId="694DDEC5" w:rsidR="000E269A" w:rsidRPr="00692906" w:rsidRDefault="000E269A" w:rsidP="001839B2">
      <w:pPr>
        <w:pStyle w:val="slovanseznam2"/>
        <w:rPr>
          <w:rStyle w:val="InitialStyle"/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lastRenderedPageBreak/>
        <w:t xml:space="preserve">Splatnost daňových dokladů je </w:t>
      </w:r>
      <w:r w:rsidR="00994487" w:rsidRPr="00692906">
        <w:rPr>
          <w:rFonts w:ascii="Times New Roman" w:hAnsi="Times New Roman"/>
          <w:sz w:val="24"/>
          <w:szCs w:val="24"/>
        </w:rPr>
        <w:t xml:space="preserve">stanovena na </w:t>
      </w:r>
      <w:r w:rsidR="006139E2">
        <w:rPr>
          <w:rFonts w:ascii="Times New Roman" w:hAnsi="Times New Roman"/>
          <w:sz w:val="24"/>
          <w:szCs w:val="24"/>
        </w:rPr>
        <w:t>14</w:t>
      </w:r>
      <w:r w:rsidR="00994487" w:rsidRPr="00692906">
        <w:rPr>
          <w:rFonts w:ascii="Times New Roman" w:hAnsi="Times New Roman"/>
          <w:sz w:val="24"/>
          <w:szCs w:val="24"/>
        </w:rPr>
        <w:t xml:space="preserve"> dnů od doručení </w:t>
      </w:r>
      <w:r w:rsidR="007670DE" w:rsidRPr="00692906">
        <w:rPr>
          <w:rFonts w:ascii="Times New Roman" w:hAnsi="Times New Roman"/>
          <w:sz w:val="24"/>
          <w:szCs w:val="24"/>
        </w:rPr>
        <w:t xml:space="preserve">faktury </w:t>
      </w:r>
      <w:r w:rsidR="00CD3442" w:rsidRPr="00692906">
        <w:rPr>
          <w:rFonts w:ascii="Times New Roman" w:hAnsi="Times New Roman"/>
          <w:sz w:val="24"/>
          <w:szCs w:val="24"/>
        </w:rPr>
        <w:t>O</w:t>
      </w:r>
      <w:r w:rsidRPr="00692906">
        <w:rPr>
          <w:rFonts w:ascii="Times New Roman" w:hAnsi="Times New Roman"/>
          <w:sz w:val="24"/>
          <w:szCs w:val="24"/>
        </w:rPr>
        <w:t xml:space="preserve">bjednateli a bude zaplacena formou bankovního převodu na účet </w:t>
      </w:r>
      <w:r w:rsidR="00CD3442" w:rsidRPr="00692906">
        <w:rPr>
          <w:rFonts w:ascii="Times New Roman" w:hAnsi="Times New Roman"/>
          <w:sz w:val="24"/>
          <w:szCs w:val="24"/>
        </w:rPr>
        <w:t>Z</w:t>
      </w:r>
      <w:r w:rsidRPr="00692906">
        <w:rPr>
          <w:rFonts w:ascii="Times New Roman" w:hAnsi="Times New Roman"/>
          <w:sz w:val="24"/>
          <w:szCs w:val="24"/>
        </w:rPr>
        <w:t xml:space="preserve">hotovitele uvedený </w:t>
      </w:r>
      <w:r w:rsidR="007670DE" w:rsidRPr="00692906">
        <w:rPr>
          <w:rFonts w:ascii="Times New Roman" w:hAnsi="Times New Roman"/>
          <w:sz w:val="24"/>
          <w:szCs w:val="24"/>
        </w:rPr>
        <w:t>na příslušném</w:t>
      </w:r>
      <w:r w:rsidR="005C40A0" w:rsidRPr="00692906">
        <w:rPr>
          <w:rFonts w:ascii="Times New Roman" w:hAnsi="Times New Roman"/>
          <w:sz w:val="24"/>
          <w:szCs w:val="24"/>
        </w:rPr>
        <w:t xml:space="preserve"> daňovém dokladu</w:t>
      </w:r>
      <w:r w:rsidR="007670DE" w:rsidRPr="00692906">
        <w:rPr>
          <w:rStyle w:val="InitialStyle"/>
          <w:rFonts w:ascii="Times New Roman" w:hAnsi="Times New Roman"/>
          <w:noProof/>
          <w:sz w:val="24"/>
          <w:szCs w:val="24"/>
        </w:rPr>
        <w:t>.</w:t>
      </w:r>
      <w:r w:rsidR="00F70052"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 </w:t>
      </w:r>
      <w:r w:rsidR="00F70052" w:rsidRPr="00692906">
        <w:rPr>
          <w:rFonts w:ascii="Times New Roman" w:hAnsi="Times New Roman"/>
          <w:sz w:val="24"/>
          <w:szCs w:val="24"/>
        </w:rPr>
        <w:t>Za den úhrady jakékoli faktury dle této Smlouvy ze strany Objednatele bude považován den odepsání fakturované částky z bankovního účtu Objednatele.</w:t>
      </w:r>
    </w:p>
    <w:p w14:paraId="195AB2EF" w14:textId="5FDA320C" w:rsidR="0019189C" w:rsidRPr="00692906" w:rsidRDefault="007670DE" w:rsidP="003F2065">
      <w:pPr>
        <w:pStyle w:val="slovanseznam2"/>
        <w:rPr>
          <w:rStyle w:val="InitialStyle"/>
          <w:rFonts w:ascii="Times New Roman" w:hAnsi="Times New Roman"/>
          <w:sz w:val="24"/>
          <w:szCs w:val="24"/>
        </w:rPr>
      </w:pP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Zhotovitel je povinen doručit </w:t>
      </w:r>
      <w:r w:rsidR="009A5993" w:rsidRPr="00692906">
        <w:rPr>
          <w:rStyle w:val="InitialStyle"/>
          <w:rFonts w:ascii="Times New Roman" w:hAnsi="Times New Roman"/>
          <w:noProof/>
          <w:sz w:val="24"/>
          <w:szCs w:val="24"/>
        </w:rPr>
        <w:t>fakturu</w:t>
      </w: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 Objednateli </w:t>
      </w:r>
      <w:r w:rsidR="00337027"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písemně </w:t>
      </w:r>
      <w:r w:rsidR="00195BDF" w:rsidRPr="00692906">
        <w:rPr>
          <w:rStyle w:val="InitialStyle"/>
          <w:rFonts w:ascii="Times New Roman" w:hAnsi="Times New Roman"/>
          <w:noProof/>
          <w:sz w:val="24"/>
          <w:szCs w:val="24"/>
        </w:rPr>
        <w:t>na adresu podatelny Objednatele</w:t>
      </w:r>
      <w:r w:rsidR="00E32027"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 </w:t>
      </w:r>
      <w:r w:rsidR="0018672F"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nebo </w:t>
      </w:r>
      <w:r w:rsidR="00CA5A65"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jednou </w:t>
      </w:r>
      <w:r w:rsidR="00337027" w:rsidRPr="00692906">
        <w:rPr>
          <w:rStyle w:val="InitialStyle"/>
          <w:rFonts w:ascii="Times New Roman" w:hAnsi="Times New Roman"/>
          <w:noProof/>
          <w:sz w:val="24"/>
          <w:szCs w:val="24"/>
        </w:rPr>
        <w:t>elektronicky emailem</w:t>
      </w: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>.</w:t>
      </w:r>
      <w:r w:rsidR="003F2065"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 </w:t>
      </w:r>
    </w:p>
    <w:p w14:paraId="46F69A64" w14:textId="77777777" w:rsidR="00DA3A73" w:rsidRPr="00692906" w:rsidRDefault="00DA3A73" w:rsidP="00DA3A73">
      <w:pPr>
        <w:pStyle w:val="slovanseznam2"/>
        <w:rPr>
          <w:rFonts w:ascii="Times New Roman" w:hAnsi="Times New Roman"/>
          <w:sz w:val="24"/>
          <w:szCs w:val="24"/>
          <w:lang w:eastAsia="en-US"/>
        </w:rPr>
      </w:pPr>
      <w:r w:rsidRPr="00692906">
        <w:rPr>
          <w:rFonts w:ascii="Times New Roman" w:hAnsi="Times New Roman"/>
          <w:sz w:val="24"/>
          <w:szCs w:val="24"/>
          <w:lang w:eastAsia="en-US"/>
        </w:rPr>
        <w:t>Každá faktura musí obsahovat náležitosti daňového dokladu v souladu s § 29 zákona č. 235/2004 Sb., o dani z přidané hodnoty, ve znění pozdějších předpisů (dále jen „</w:t>
      </w:r>
      <w:r w:rsidRPr="00692906">
        <w:rPr>
          <w:rFonts w:ascii="Times New Roman" w:hAnsi="Times New Roman"/>
          <w:b/>
          <w:sz w:val="24"/>
          <w:szCs w:val="24"/>
          <w:lang w:eastAsia="en-US"/>
        </w:rPr>
        <w:t>ZDPH</w:t>
      </w:r>
      <w:r w:rsidRPr="00692906">
        <w:rPr>
          <w:rFonts w:ascii="Times New Roman" w:hAnsi="Times New Roman"/>
          <w:sz w:val="24"/>
          <w:szCs w:val="24"/>
          <w:lang w:eastAsia="en-US"/>
        </w:rPr>
        <w:t>“) a zákona č. 563/1991 Sb., o účetnictví, ve znění pozdějších předpisů (dále jen „</w:t>
      </w:r>
      <w:r w:rsidRPr="00692906">
        <w:rPr>
          <w:rFonts w:ascii="Times New Roman" w:hAnsi="Times New Roman"/>
          <w:b/>
          <w:sz w:val="24"/>
          <w:szCs w:val="24"/>
          <w:lang w:eastAsia="en-US"/>
        </w:rPr>
        <w:t>ZOÚ</w:t>
      </w:r>
      <w:r w:rsidRPr="00692906">
        <w:rPr>
          <w:rFonts w:ascii="Times New Roman" w:hAnsi="Times New Roman"/>
          <w:sz w:val="24"/>
          <w:szCs w:val="24"/>
          <w:lang w:eastAsia="en-US"/>
        </w:rPr>
        <w:t>“). Kromě náležitostí dle výše uvedených předpisů bude každá faktura obsahovat tyto údaje:</w:t>
      </w:r>
    </w:p>
    <w:p w14:paraId="7D8DC64A" w14:textId="77777777" w:rsidR="00DA3A73" w:rsidRPr="00692906" w:rsidRDefault="00DA3A73" w:rsidP="00DA3A73">
      <w:pPr>
        <w:pStyle w:val="slovanseznam3"/>
        <w:rPr>
          <w:rFonts w:ascii="Times New Roman" w:hAnsi="Times New Roman"/>
          <w:sz w:val="24"/>
          <w:szCs w:val="24"/>
          <w:lang w:eastAsia="en-US"/>
        </w:rPr>
      </w:pPr>
      <w:r w:rsidRPr="00692906">
        <w:rPr>
          <w:rFonts w:ascii="Times New Roman" w:hAnsi="Times New Roman"/>
          <w:sz w:val="24"/>
          <w:szCs w:val="24"/>
          <w:lang w:eastAsia="en-US"/>
        </w:rPr>
        <w:t>datum splatnosti;</w:t>
      </w:r>
    </w:p>
    <w:p w14:paraId="42FD0E87" w14:textId="19D0FBCB" w:rsidR="00DA3A73" w:rsidRPr="00692906" w:rsidRDefault="00DA3A73" w:rsidP="00DA3A73">
      <w:pPr>
        <w:pStyle w:val="slovanseznam3"/>
        <w:rPr>
          <w:rFonts w:ascii="Times New Roman" w:hAnsi="Times New Roman"/>
          <w:sz w:val="24"/>
          <w:szCs w:val="24"/>
          <w:lang w:eastAsia="en-US"/>
        </w:rPr>
      </w:pPr>
      <w:r w:rsidRPr="00692906">
        <w:rPr>
          <w:rFonts w:ascii="Times New Roman" w:hAnsi="Times New Roman"/>
          <w:sz w:val="24"/>
          <w:szCs w:val="24"/>
          <w:lang w:eastAsia="en-US"/>
        </w:rPr>
        <w:t xml:space="preserve">číslo Smlouvy Objednatele a Zhotovitele; </w:t>
      </w:r>
    </w:p>
    <w:p w14:paraId="01231E73" w14:textId="616B7D39" w:rsidR="00DA3A73" w:rsidRPr="00692906" w:rsidRDefault="00DA3A73" w:rsidP="00DA3A73">
      <w:pPr>
        <w:pStyle w:val="slovanseznam3"/>
        <w:rPr>
          <w:rFonts w:ascii="Times New Roman" w:hAnsi="Times New Roman"/>
          <w:sz w:val="24"/>
          <w:szCs w:val="24"/>
          <w:lang w:eastAsia="en-US"/>
        </w:rPr>
      </w:pPr>
      <w:r w:rsidRPr="00692906">
        <w:rPr>
          <w:rFonts w:ascii="Times New Roman" w:hAnsi="Times New Roman"/>
          <w:sz w:val="24"/>
          <w:szCs w:val="24"/>
          <w:lang w:eastAsia="en-US"/>
        </w:rPr>
        <w:t>IČO Objednatele a Zhotovitele;</w:t>
      </w:r>
    </w:p>
    <w:p w14:paraId="040FAEC9" w14:textId="180F6879" w:rsidR="00DA3A73" w:rsidRPr="00692906" w:rsidRDefault="00DA3A73" w:rsidP="00DA3A73">
      <w:pPr>
        <w:pStyle w:val="slovanseznam3"/>
        <w:rPr>
          <w:rStyle w:val="InitialStyle"/>
          <w:rFonts w:ascii="Times New Roman" w:hAnsi="Times New Roman"/>
          <w:sz w:val="24"/>
          <w:szCs w:val="24"/>
        </w:rPr>
      </w:pPr>
      <w:bookmarkStart w:id="7" w:name="_Ref357078029"/>
      <w:r w:rsidRPr="00692906">
        <w:rPr>
          <w:rFonts w:ascii="Times New Roman" w:hAnsi="Times New Roman"/>
          <w:sz w:val="24"/>
          <w:szCs w:val="24"/>
          <w:lang w:eastAsia="en-US"/>
        </w:rPr>
        <w:t>další údaje a přílohy, jsou-li vyžadovány.</w:t>
      </w:r>
      <w:bookmarkEnd w:id="7"/>
    </w:p>
    <w:p w14:paraId="6F9A96B5" w14:textId="1BC32A29" w:rsidR="002F733E" w:rsidRPr="00692906" w:rsidRDefault="002F733E" w:rsidP="002F733E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Objednatel</w:t>
      </w:r>
      <w:r w:rsidR="00ED6503" w:rsidRPr="00692906">
        <w:rPr>
          <w:rFonts w:ascii="Times New Roman" w:hAnsi="Times New Roman"/>
          <w:sz w:val="24"/>
          <w:szCs w:val="24"/>
        </w:rPr>
        <w:t xml:space="preserve"> </w:t>
      </w:r>
      <w:r w:rsidR="0019189C" w:rsidRPr="00692906">
        <w:rPr>
          <w:rFonts w:ascii="Times New Roman" w:hAnsi="Times New Roman"/>
          <w:sz w:val="24"/>
          <w:szCs w:val="24"/>
        </w:rPr>
        <w:t>si</w:t>
      </w:r>
      <w:r w:rsidR="00E52D06" w:rsidRPr="00692906">
        <w:rPr>
          <w:rFonts w:ascii="Times New Roman" w:hAnsi="Times New Roman"/>
          <w:sz w:val="24"/>
          <w:szCs w:val="24"/>
        </w:rPr>
        <w:t xml:space="preserve"> vyhrazuje </w:t>
      </w:r>
      <w:r w:rsidR="0035296B" w:rsidRPr="00692906">
        <w:rPr>
          <w:rFonts w:ascii="Times New Roman" w:hAnsi="Times New Roman"/>
          <w:sz w:val="24"/>
          <w:szCs w:val="24"/>
        </w:rPr>
        <w:t xml:space="preserve">právo </w:t>
      </w:r>
      <w:r w:rsidR="002D2806" w:rsidRPr="00692906">
        <w:rPr>
          <w:rFonts w:ascii="Times New Roman" w:hAnsi="Times New Roman"/>
          <w:sz w:val="24"/>
          <w:szCs w:val="24"/>
        </w:rPr>
        <w:t xml:space="preserve">vrátit </w:t>
      </w:r>
      <w:r w:rsidRPr="00692906">
        <w:rPr>
          <w:rFonts w:ascii="Times New Roman" w:hAnsi="Times New Roman"/>
          <w:sz w:val="24"/>
          <w:szCs w:val="24"/>
        </w:rPr>
        <w:t>Zhotoviteli</w:t>
      </w:r>
      <w:r w:rsidR="002E439C" w:rsidRPr="00692906">
        <w:rPr>
          <w:rFonts w:ascii="Times New Roman" w:hAnsi="Times New Roman"/>
          <w:sz w:val="24"/>
          <w:szCs w:val="24"/>
        </w:rPr>
        <w:t xml:space="preserve"> </w:t>
      </w:r>
      <w:r w:rsidR="004E34DE" w:rsidRPr="00692906">
        <w:rPr>
          <w:rFonts w:ascii="Times New Roman" w:hAnsi="Times New Roman"/>
          <w:sz w:val="24"/>
          <w:szCs w:val="24"/>
        </w:rPr>
        <w:t xml:space="preserve">do </w:t>
      </w:r>
      <w:r w:rsidR="00A44FC7" w:rsidRPr="00692906">
        <w:rPr>
          <w:rFonts w:ascii="Times New Roman" w:hAnsi="Times New Roman"/>
          <w:sz w:val="24"/>
          <w:szCs w:val="24"/>
        </w:rPr>
        <w:t xml:space="preserve">data </w:t>
      </w:r>
      <w:r w:rsidR="00D40F16" w:rsidRPr="00692906">
        <w:rPr>
          <w:rFonts w:ascii="Times New Roman" w:hAnsi="Times New Roman"/>
          <w:sz w:val="24"/>
          <w:szCs w:val="24"/>
        </w:rPr>
        <w:t xml:space="preserve">jeho </w:t>
      </w:r>
      <w:r w:rsidR="00332C6E" w:rsidRPr="00692906">
        <w:rPr>
          <w:rFonts w:ascii="Times New Roman" w:hAnsi="Times New Roman"/>
          <w:sz w:val="24"/>
          <w:szCs w:val="24"/>
        </w:rPr>
        <w:t xml:space="preserve">splatnosti daňový </w:t>
      </w:r>
      <w:r w:rsidRPr="00692906">
        <w:rPr>
          <w:rFonts w:ascii="Times New Roman" w:hAnsi="Times New Roman"/>
          <w:sz w:val="24"/>
          <w:szCs w:val="24"/>
        </w:rPr>
        <w:t xml:space="preserve">doklad </w:t>
      </w:r>
      <w:r w:rsidR="00031479" w:rsidRPr="00692906">
        <w:rPr>
          <w:rFonts w:ascii="Times New Roman" w:hAnsi="Times New Roman"/>
          <w:sz w:val="24"/>
          <w:szCs w:val="24"/>
        </w:rPr>
        <w:t xml:space="preserve">(fakturu), </w:t>
      </w:r>
      <w:r w:rsidR="00D655AB" w:rsidRPr="00692906">
        <w:rPr>
          <w:rFonts w:ascii="Times New Roman" w:hAnsi="Times New Roman"/>
          <w:sz w:val="24"/>
          <w:szCs w:val="24"/>
        </w:rPr>
        <w:t xml:space="preserve">který </w:t>
      </w:r>
      <w:r w:rsidR="00165E7A" w:rsidRPr="00692906">
        <w:rPr>
          <w:rFonts w:ascii="Times New Roman" w:hAnsi="Times New Roman"/>
          <w:sz w:val="24"/>
          <w:szCs w:val="24"/>
        </w:rPr>
        <w:t>nebude</w:t>
      </w:r>
      <w:r w:rsidR="0071354E" w:rsidRPr="00692906">
        <w:rPr>
          <w:rFonts w:ascii="Times New Roman" w:hAnsi="Times New Roman"/>
          <w:sz w:val="24"/>
          <w:szCs w:val="24"/>
        </w:rPr>
        <w:t xml:space="preserve"> obsahovat </w:t>
      </w:r>
      <w:r w:rsidRPr="00692906">
        <w:rPr>
          <w:rFonts w:ascii="Times New Roman" w:hAnsi="Times New Roman"/>
          <w:sz w:val="24"/>
          <w:szCs w:val="24"/>
        </w:rPr>
        <w:t>veškeré údaje</w:t>
      </w:r>
      <w:r w:rsidR="00365A2D" w:rsidRPr="00692906">
        <w:rPr>
          <w:rFonts w:ascii="Times New Roman" w:hAnsi="Times New Roman"/>
          <w:sz w:val="24"/>
          <w:szCs w:val="24"/>
        </w:rPr>
        <w:t xml:space="preserve"> </w:t>
      </w:r>
      <w:r w:rsidRPr="00692906">
        <w:rPr>
          <w:rFonts w:ascii="Times New Roman" w:hAnsi="Times New Roman"/>
          <w:sz w:val="24"/>
          <w:szCs w:val="24"/>
        </w:rPr>
        <w:t xml:space="preserve">vyžadované závaznými právními předpisy </w:t>
      </w:r>
      <w:r w:rsidR="00101020" w:rsidRPr="00692906">
        <w:rPr>
          <w:rFonts w:ascii="Times New Roman" w:hAnsi="Times New Roman"/>
          <w:sz w:val="24"/>
          <w:szCs w:val="24"/>
        </w:rPr>
        <w:t>ČR nebo touto</w:t>
      </w:r>
      <w:r w:rsidR="004A5C73" w:rsidRPr="00692906">
        <w:rPr>
          <w:rFonts w:ascii="Times New Roman" w:hAnsi="Times New Roman"/>
          <w:sz w:val="24"/>
          <w:szCs w:val="24"/>
        </w:rPr>
        <w:t xml:space="preserve"> S</w:t>
      </w:r>
      <w:r w:rsidR="00101020" w:rsidRPr="00692906">
        <w:rPr>
          <w:rFonts w:ascii="Times New Roman" w:hAnsi="Times New Roman"/>
          <w:sz w:val="24"/>
          <w:szCs w:val="24"/>
        </w:rPr>
        <w:t>mlouvou, nebo v něm budou</w:t>
      </w:r>
      <w:r w:rsidRPr="00692906">
        <w:rPr>
          <w:rFonts w:ascii="Times New Roman" w:hAnsi="Times New Roman"/>
          <w:sz w:val="24"/>
          <w:szCs w:val="24"/>
        </w:rPr>
        <w:t xml:space="preserve"> </w:t>
      </w:r>
      <w:r w:rsidR="00101020" w:rsidRPr="00692906">
        <w:rPr>
          <w:rFonts w:ascii="Times New Roman" w:hAnsi="Times New Roman"/>
          <w:sz w:val="24"/>
          <w:szCs w:val="24"/>
        </w:rPr>
        <w:t>uvedeny nesprávné údaje (s uvedením chybějících náležitostí nebo nesprávných</w:t>
      </w:r>
      <w:r w:rsidRPr="00692906">
        <w:rPr>
          <w:rFonts w:ascii="Times New Roman" w:hAnsi="Times New Roman"/>
          <w:sz w:val="24"/>
          <w:szCs w:val="24"/>
        </w:rPr>
        <w:t xml:space="preserve"> údajů</w:t>
      </w:r>
      <w:r w:rsidR="000D0723" w:rsidRPr="00692906">
        <w:rPr>
          <w:rFonts w:ascii="Times New Roman" w:hAnsi="Times New Roman"/>
          <w:sz w:val="24"/>
          <w:szCs w:val="24"/>
        </w:rPr>
        <w:t>)</w:t>
      </w:r>
      <w:r w:rsidRPr="00692906">
        <w:rPr>
          <w:rFonts w:ascii="Times New Roman" w:hAnsi="Times New Roman"/>
          <w:sz w:val="24"/>
          <w:szCs w:val="24"/>
        </w:rPr>
        <w:t>. V takovém případě začne běžet doba splatnosti daňového dokladu (faktury) až doručením řádně opraveného daňového dokladu (faktury) Objednateli.</w:t>
      </w:r>
    </w:p>
    <w:p w14:paraId="00FB74E5" w14:textId="6D942665" w:rsidR="00E676E5" w:rsidRPr="00692906" w:rsidRDefault="00E676E5" w:rsidP="001839B2">
      <w:pPr>
        <w:pStyle w:val="slovanseznam2"/>
        <w:rPr>
          <w:rStyle w:val="InitialStyle"/>
          <w:rFonts w:ascii="Times New Roman" w:hAnsi="Times New Roman"/>
          <w:noProof/>
          <w:sz w:val="24"/>
          <w:szCs w:val="24"/>
        </w:rPr>
      </w:pP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>Objednatel nebude poskytovat zálohy.</w:t>
      </w:r>
    </w:p>
    <w:p w14:paraId="57541DBD" w14:textId="5105B20D" w:rsidR="00501A48" w:rsidRPr="00692906" w:rsidRDefault="00501A48" w:rsidP="007C0EB5">
      <w:pPr>
        <w:pStyle w:val="Nadpis2"/>
        <w:spacing w:after="120"/>
        <w:rPr>
          <w:rFonts w:ascii="Times New Roman" w:hAnsi="Times New Roman" w:cs="Times New Roman"/>
          <w:sz w:val="24"/>
        </w:rPr>
      </w:pPr>
      <w:bookmarkStart w:id="8" w:name="_Ref309823863"/>
      <w:bookmarkStart w:id="9" w:name="_Toc309886929"/>
      <w:bookmarkStart w:id="10" w:name="_Toc309889926"/>
      <w:bookmarkStart w:id="11" w:name="_Toc431284205"/>
      <w:r w:rsidRPr="00692906">
        <w:rPr>
          <w:rFonts w:ascii="Times New Roman" w:hAnsi="Times New Roman" w:cs="Times New Roman"/>
          <w:sz w:val="24"/>
        </w:rPr>
        <w:t>ostatní ujednání</w:t>
      </w:r>
    </w:p>
    <w:p w14:paraId="61DF5DC5" w14:textId="7C2600D8" w:rsidR="00501A48" w:rsidRPr="00692906" w:rsidRDefault="00501A48" w:rsidP="00501A48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Vlastníkem zhotovovaného Díla a všech jeho součástí a příslušenství je od počátku Objednatel. Originály </w:t>
      </w:r>
      <w:r w:rsidR="00E32027" w:rsidRPr="00692906">
        <w:rPr>
          <w:rFonts w:ascii="Times New Roman" w:hAnsi="Times New Roman"/>
          <w:sz w:val="24"/>
          <w:szCs w:val="24"/>
        </w:rPr>
        <w:t>m</w:t>
      </w:r>
      <w:r w:rsidRPr="00692906">
        <w:rPr>
          <w:rFonts w:ascii="Times New Roman" w:hAnsi="Times New Roman"/>
          <w:sz w:val="24"/>
          <w:szCs w:val="24"/>
        </w:rPr>
        <w:t>ap, plánů, náčrtů, výkresů, grafických zobrazení a textových vyjádření jsou a zůstanou ve vlastnictví Objednatele.</w:t>
      </w:r>
      <w:r w:rsidR="007C27BD" w:rsidRPr="00692906">
        <w:rPr>
          <w:rFonts w:ascii="Times New Roman" w:hAnsi="Times New Roman"/>
          <w:sz w:val="24"/>
          <w:szCs w:val="24"/>
        </w:rPr>
        <w:t xml:space="preserve"> Jednotlivé věci, které Zhotovitel opatřil k provedení Díla, se stávají vlastnictvím Objednatele od okamžiku jejich zapracování do Díla. </w:t>
      </w:r>
    </w:p>
    <w:p w14:paraId="2D8304EB" w14:textId="7113F351" w:rsidR="00A84A5D" w:rsidRPr="00692906" w:rsidRDefault="00A84A5D" w:rsidP="00A84A5D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Veškeré podklady a věci, které byly Objednatelem Zhotoviteli předány a nestaly se součástí Díla, zůstávají ve vlastnictví Objednatele. Zhotovitel je povinen tyto podklady a další věci povinen vrátit na výzvu Objednatele, a to nejpozději ke dni řádného předání Díla, s výjimkou těch, které prokazatelně a oprávněně spotřeboval k naplnění svých závazků z této Smlouvy. </w:t>
      </w:r>
    </w:p>
    <w:p w14:paraId="138894CF" w14:textId="2D6D7610" w:rsidR="00501A48" w:rsidRPr="00692906" w:rsidRDefault="00501A48" w:rsidP="00501A48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Zhotovitel nese od doby převzetí podklad</w:t>
      </w:r>
      <w:r w:rsidR="00F94AD2" w:rsidRPr="00692906">
        <w:rPr>
          <w:rFonts w:ascii="Times New Roman" w:hAnsi="Times New Roman"/>
          <w:sz w:val="24"/>
          <w:szCs w:val="24"/>
        </w:rPr>
        <w:t>ů do předání řádně dokončeného D</w:t>
      </w:r>
      <w:r w:rsidRPr="00692906">
        <w:rPr>
          <w:rFonts w:ascii="Times New Roman" w:hAnsi="Times New Roman"/>
          <w:sz w:val="24"/>
          <w:szCs w:val="24"/>
        </w:rPr>
        <w:t>íla Objednateli veškerou odpovědnost za péči o Dílo a nebezpečí škody na Díle.</w:t>
      </w:r>
    </w:p>
    <w:p w14:paraId="34F86BC2" w14:textId="7FEA3AB2" w:rsidR="00F33614" w:rsidRPr="00692906" w:rsidRDefault="004A5E11" w:rsidP="007C0EB5">
      <w:pPr>
        <w:pStyle w:val="Nadpis2"/>
        <w:spacing w:after="120"/>
        <w:rPr>
          <w:rFonts w:ascii="Times New Roman" w:hAnsi="Times New Roman" w:cs="Times New Roman"/>
          <w:sz w:val="24"/>
        </w:rPr>
      </w:pPr>
      <w:r w:rsidRPr="00692906">
        <w:rPr>
          <w:rFonts w:ascii="Times New Roman" w:hAnsi="Times New Roman" w:cs="Times New Roman"/>
          <w:sz w:val="24"/>
        </w:rPr>
        <w:lastRenderedPageBreak/>
        <w:t>PODDOD</w:t>
      </w:r>
      <w:r w:rsidR="00F33614" w:rsidRPr="00692906">
        <w:rPr>
          <w:rFonts w:ascii="Times New Roman" w:hAnsi="Times New Roman" w:cs="Times New Roman"/>
          <w:sz w:val="24"/>
        </w:rPr>
        <w:t>AVATELÉ</w:t>
      </w:r>
      <w:bookmarkEnd w:id="8"/>
      <w:bookmarkEnd w:id="9"/>
      <w:bookmarkEnd w:id="10"/>
      <w:bookmarkEnd w:id="11"/>
    </w:p>
    <w:p w14:paraId="37FFE42E" w14:textId="2DF0DCDF" w:rsidR="00095789" w:rsidRPr="00692906" w:rsidRDefault="00B12AF5" w:rsidP="00B12AF5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Zhotovitel je oprávněn k provedení části Díla využít </w:t>
      </w:r>
      <w:r w:rsidR="00095789" w:rsidRPr="00692906">
        <w:rPr>
          <w:rFonts w:ascii="Times New Roman" w:hAnsi="Times New Roman"/>
          <w:sz w:val="24"/>
          <w:szCs w:val="24"/>
        </w:rPr>
        <w:t xml:space="preserve">pouze ty </w:t>
      </w:r>
      <w:r w:rsidRPr="00692906">
        <w:rPr>
          <w:rFonts w:ascii="Times New Roman" w:hAnsi="Times New Roman"/>
          <w:sz w:val="24"/>
          <w:szCs w:val="24"/>
        </w:rPr>
        <w:t xml:space="preserve">třetí osoby - poddodavatele </w:t>
      </w:r>
      <w:r w:rsidR="00095789" w:rsidRPr="00692906">
        <w:rPr>
          <w:rFonts w:ascii="Times New Roman" w:hAnsi="Times New Roman"/>
          <w:sz w:val="24"/>
          <w:szCs w:val="24"/>
        </w:rPr>
        <w:t>– které uvedl v seznamu poddodavatelů ve své nabídce</w:t>
      </w:r>
      <w:r w:rsidR="00893262" w:rsidRPr="00692906">
        <w:rPr>
          <w:rFonts w:ascii="Times New Roman" w:hAnsi="Times New Roman"/>
          <w:sz w:val="24"/>
          <w:szCs w:val="24"/>
        </w:rPr>
        <w:t xml:space="preserve">. </w:t>
      </w:r>
      <w:r w:rsidRPr="00692906">
        <w:rPr>
          <w:rFonts w:ascii="Times New Roman" w:hAnsi="Times New Roman"/>
          <w:sz w:val="24"/>
          <w:szCs w:val="24"/>
        </w:rPr>
        <w:t xml:space="preserve"> </w:t>
      </w:r>
    </w:p>
    <w:p w14:paraId="7541BDE8" w14:textId="2DF74112" w:rsidR="00893262" w:rsidRPr="00692906" w:rsidRDefault="00893262" w:rsidP="00B12AF5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Zhotovitel je oprávněn využít k provedení části Díla jiného poddodavatele </w:t>
      </w:r>
      <w:r w:rsidR="006139E2">
        <w:rPr>
          <w:rFonts w:ascii="Times New Roman" w:hAnsi="Times New Roman"/>
          <w:sz w:val="24"/>
          <w:szCs w:val="24"/>
        </w:rPr>
        <w:t xml:space="preserve">než uvedeného v odst. 7.1 </w:t>
      </w:r>
      <w:r w:rsidR="00181D7B">
        <w:rPr>
          <w:rFonts w:ascii="Times New Roman" w:hAnsi="Times New Roman"/>
          <w:sz w:val="24"/>
          <w:szCs w:val="24"/>
        </w:rPr>
        <w:t xml:space="preserve">této smlouvy </w:t>
      </w:r>
      <w:r w:rsidRPr="00692906">
        <w:rPr>
          <w:rFonts w:ascii="Times New Roman" w:hAnsi="Times New Roman"/>
          <w:sz w:val="24"/>
          <w:szCs w:val="24"/>
        </w:rPr>
        <w:t xml:space="preserve">pouze s předchozím písemným souhlasem Objednatele. </w:t>
      </w:r>
    </w:p>
    <w:p w14:paraId="067D7307" w14:textId="231582E9" w:rsidR="00893262" w:rsidRPr="00692906" w:rsidRDefault="00893262" w:rsidP="00B12AF5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V případě, kdy Zhotovitel poruší některou z povinností stanovenou v čl. 8.1 a/nebo v čl. 8.2</w:t>
      </w:r>
      <w:r w:rsidR="007C0EB5" w:rsidRPr="00692906">
        <w:rPr>
          <w:rFonts w:ascii="Times New Roman" w:hAnsi="Times New Roman"/>
          <w:sz w:val="24"/>
          <w:szCs w:val="24"/>
        </w:rPr>
        <w:t xml:space="preserve"> </w:t>
      </w:r>
      <w:r w:rsidRPr="00692906">
        <w:rPr>
          <w:rFonts w:ascii="Times New Roman" w:hAnsi="Times New Roman"/>
          <w:sz w:val="24"/>
          <w:szCs w:val="24"/>
        </w:rPr>
        <w:t>této Smlouvy, považuje se to za podstatné porušení smluvních povinností.</w:t>
      </w:r>
    </w:p>
    <w:p w14:paraId="0533C03E" w14:textId="77777777" w:rsidR="00B12AF5" w:rsidRPr="00692906" w:rsidRDefault="00B12AF5" w:rsidP="00B12AF5">
      <w:pPr>
        <w:pStyle w:val="slovanseznam2"/>
        <w:rPr>
          <w:rStyle w:val="InitialStyle"/>
          <w:rFonts w:ascii="Times New Roman" w:hAnsi="Times New Roman"/>
          <w:sz w:val="24"/>
          <w:szCs w:val="24"/>
        </w:rPr>
      </w:pP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>Zhotovitel bude odpovídat za veškerá jednání, neplnění závazků a nedbalost kteréhokoliv poddodavatele stejným způsobem, jako by se jednalo o jednání, neplnění povinností nebo nedbalost Zhotovitele.</w:t>
      </w:r>
    </w:p>
    <w:p w14:paraId="02809ECD" w14:textId="6D4B753D" w:rsidR="00E25C20" w:rsidRPr="00692906" w:rsidRDefault="00E25C20" w:rsidP="00E25C20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Objednatel může kdykoli uložit Zhotoviteli, aby bezodkladně odvolal poddodavatele, který není způsobilý nebo je nedbalý v řádném plnění svých povinností. Zhotovitel se v takovém případě zavazuje bezodkladně zajistit nápravu. Doručením této žádosti Objednatele nebudou změněny termíny dokončení ani cena Služeb.</w:t>
      </w:r>
    </w:p>
    <w:p w14:paraId="208A5C84" w14:textId="5F4A4273" w:rsidR="000E269A" w:rsidRPr="00692906" w:rsidRDefault="00A03CB0" w:rsidP="007C0EB5">
      <w:pPr>
        <w:pStyle w:val="Nadpis2"/>
        <w:spacing w:after="120"/>
        <w:rPr>
          <w:rFonts w:ascii="Times New Roman" w:hAnsi="Times New Roman" w:cs="Times New Roman"/>
          <w:sz w:val="24"/>
        </w:rPr>
      </w:pPr>
      <w:r w:rsidRPr="00692906">
        <w:rPr>
          <w:rFonts w:ascii="Times New Roman" w:hAnsi="Times New Roman" w:cs="Times New Roman"/>
          <w:sz w:val="24"/>
        </w:rPr>
        <w:t>vady</w:t>
      </w:r>
      <w:r w:rsidR="000E269A" w:rsidRPr="00692906">
        <w:rPr>
          <w:rFonts w:ascii="Times New Roman" w:hAnsi="Times New Roman" w:cs="Times New Roman"/>
          <w:sz w:val="24"/>
        </w:rPr>
        <w:t xml:space="preserve"> díla</w:t>
      </w:r>
    </w:p>
    <w:p w14:paraId="11380B4E" w14:textId="357B77B7" w:rsidR="002D2DEF" w:rsidRPr="00692906" w:rsidRDefault="002D2DEF" w:rsidP="001839B2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Dílo nebo jeho část mají vady, jestliže neodpovídají výsledku stanovenému ve Smlouvě, účelu užití Díla dle Smlouvy, případně nemají vlastnosti stanovené Smlouvou, včetně technických parametrů Díla stanovených v čl. </w:t>
      </w:r>
      <w:r w:rsidR="00C8427C" w:rsidRPr="00692906">
        <w:rPr>
          <w:rFonts w:ascii="Times New Roman" w:hAnsi="Times New Roman"/>
          <w:sz w:val="24"/>
          <w:szCs w:val="24"/>
        </w:rPr>
        <w:t>1</w:t>
      </w:r>
      <w:r w:rsidRPr="00692906">
        <w:rPr>
          <w:rFonts w:ascii="Times New Roman" w:hAnsi="Times New Roman"/>
          <w:sz w:val="24"/>
          <w:szCs w:val="24"/>
        </w:rPr>
        <w:t xml:space="preserve">.2 této Smlouvy nebo </w:t>
      </w:r>
      <w:r w:rsidR="00E7788F" w:rsidRPr="00692906">
        <w:rPr>
          <w:rFonts w:ascii="Times New Roman" w:hAnsi="Times New Roman"/>
          <w:sz w:val="24"/>
          <w:szCs w:val="24"/>
        </w:rPr>
        <w:t>nemají vlastnosti stanovené pokyny</w:t>
      </w:r>
      <w:r w:rsidRPr="00692906">
        <w:rPr>
          <w:rFonts w:ascii="Times New Roman" w:hAnsi="Times New Roman"/>
          <w:sz w:val="24"/>
          <w:szCs w:val="24"/>
        </w:rPr>
        <w:t xml:space="preserve"> O</w:t>
      </w:r>
      <w:r w:rsidR="00A3650B" w:rsidRPr="00692906">
        <w:rPr>
          <w:rFonts w:ascii="Times New Roman" w:hAnsi="Times New Roman"/>
          <w:sz w:val="24"/>
          <w:szCs w:val="24"/>
        </w:rPr>
        <w:t>bjednatele (dále jen „</w:t>
      </w:r>
      <w:r w:rsidR="00A3650B" w:rsidRPr="00692906">
        <w:rPr>
          <w:rFonts w:ascii="Times New Roman" w:hAnsi="Times New Roman"/>
          <w:b/>
          <w:sz w:val="24"/>
          <w:szCs w:val="24"/>
        </w:rPr>
        <w:t>vadné Dílo</w:t>
      </w:r>
      <w:r w:rsidR="00A3650B" w:rsidRPr="00692906">
        <w:rPr>
          <w:rFonts w:ascii="Times New Roman" w:hAnsi="Times New Roman"/>
          <w:sz w:val="24"/>
          <w:szCs w:val="24"/>
        </w:rPr>
        <w:t>“).</w:t>
      </w:r>
    </w:p>
    <w:p w14:paraId="5027A9A4" w14:textId="347C144A" w:rsidR="00A3650B" w:rsidRPr="00692906" w:rsidRDefault="00A3650B" w:rsidP="00A3650B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V případě vadného Díla, nedohodnou – </w:t>
      </w:r>
      <w:proofErr w:type="spellStart"/>
      <w:r w:rsidRPr="00692906">
        <w:rPr>
          <w:rFonts w:ascii="Times New Roman" w:hAnsi="Times New Roman"/>
          <w:sz w:val="24"/>
          <w:szCs w:val="24"/>
        </w:rPr>
        <w:t>li</w:t>
      </w:r>
      <w:proofErr w:type="spellEnd"/>
      <w:r w:rsidRPr="00692906">
        <w:rPr>
          <w:rFonts w:ascii="Times New Roman" w:hAnsi="Times New Roman"/>
          <w:sz w:val="24"/>
          <w:szCs w:val="24"/>
        </w:rPr>
        <w:t xml:space="preserve"> se Smluvní strany v konkrétním případě jinak, je Objednatel oprávněn požadovat dle své volby</w:t>
      </w:r>
      <w:r w:rsidR="00924B3D" w:rsidRPr="00692906">
        <w:rPr>
          <w:rFonts w:ascii="Times New Roman" w:hAnsi="Times New Roman"/>
          <w:sz w:val="24"/>
          <w:szCs w:val="24"/>
        </w:rPr>
        <w:t xml:space="preserve"> po Zhotoviteli</w:t>
      </w:r>
      <w:r w:rsidRPr="00692906">
        <w:rPr>
          <w:rFonts w:ascii="Times New Roman" w:hAnsi="Times New Roman"/>
          <w:sz w:val="24"/>
          <w:szCs w:val="24"/>
        </w:rPr>
        <w:t>:</w:t>
      </w:r>
    </w:p>
    <w:p w14:paraId="2F737C59" w14:textId="3B50FF22" w:rsidR="00A3650B" w:rsidRPr="00692906" w:rsidRDefault="00A3650B" w:rsidP="00A3650B">
      <w:pPr>
        <w:pStyle w:val="slovanseznam2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přetisk </w:t>
      </w:r>
      <w:r w:rsidR="00C8427C" w:rsidRPr="00692906">
        <w:rPr>
          <w:rFonts w:ascii="Times New Roman" w:hAnsi="Times New Roman"/>
          <w:sz w:val="24"/>
          <w:szCs w:val="24"/>
        </w:rPr>
        <w:t>Zpravodaje</w:t>
      </w:r>
      <w:r w:rsidRPr="00692906">
        <w:rPr>
          <w:rFonts w:ascii="Times New Roman" w:hAnsi="Times New Roman"/>
          <w:sz w:val="24"/>
          <w:szCs w:val="24"/>
        </w:rPr>
        <w:t xml:space="preserve">, a to bez nároku na jakoukoliv odměnu, do 24 hodin od doručení výzvy ze strany Objednatele; přetiskem se rozumí nové vytištění </w:t>
      </w:r>
      <w:r w:rsidR="00C8427C" w:rsidRPr="00692906">
        <w:rPr>
          <w:rFonts w:ascii="Times New Roman" w:hAnsi="Times New Roman"/>
          <w:sz w:val="24"/>
          <w:szCs w:val="24"/>
        </w:rPr>
        <w:t>Zpravodaje</w:t>
      </w:r>
      <w:r w:rsidRPr="00692906">
        <w:rPr>
          <w:rFonts w:ascii="Times New Roman" w:hAnsi="Times New Roman"/>
          <w:sz w:val="24"/>
          <w:szCs w:val="24"/>
        </w:rPr>
        <w:t xml:space="preserve"> v požadovaném nákladu</w:t>
      </w:r>
      <w:r w:rsidR="00D40F16" w:rsidRPr="00692906">
        <w:rPr>
          <w:rFonts w:ascii="Times New Roman" w:hAnsi="Times New Roman"/>
          <w:sz w:val="24"/>
          <w:szCs w:val="24"/>
        </w:rPr>
        <w:t xml:space="preserve"> a požadovaných vlastností stanovených ve Smlouvě</w:t>
      </w:r>
      <w:r w:rsidRPr="00692906">
        <w:rPr>
          <w:rFonts w:ascii="Times New Roman" w:hAnsi="Times New Roman"/>
          <w:sz w:val="24"/>
          <w:szCs w:val="24"/>
        </w:rPr>
        <w:t>;</w:t>
      </w:r>
    </w:p>
    <w:p w14:paraId="5C432D13" w14:textId="1603F265" w:rsidR="00A3650B" w:rsidRPr="00692906" w:rsidRDefault="00A3650B" w:rsidP="00A3650B">
      <w:pPr>
        <w:pStyle w:val="slovanseznam2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slevu z</w:t>
      </w:r>
      <w:r w:rsidR="00A474DB" w:rsidRPr="00692906">
        <w:rPr>
          <w:rFonts w:ascii="Times New Roman" w:hAnsi="Times New Roman"/>
          <w:sz w:val="24"/>
          <w:szCs w:val="24"/>
        </w:rPr>
        <w:t> C</w:t>
      </w:r>
      <w:r w:rsidRPr="00692906">
        <w:rPr>
          <w:rFonts w:ascii="Times New Roman" w:hAnsi="Times New Roman"/>
          <w:sz w:val="24"/>
          <w:szCs w:val="24"/>
        </w:rPr>
        <w:t>eny</w:t>
      </w:r>
      <w:r w:rsidR="00A474DB" w:rsidRPr="00692906">
        <w:rPr>
          <w:rFonts w:ascii="Times New Roman" w:hAnsi="Times New Roman"/>
          <w:sz w:val="24"/>
          <w:szCs w:val="24"/>
        </w:rPr>
        <w:t xml:space="preserve"> díla</w:t>
      </w:r>
      <w:r w:rsidRPr="00692906">
        <w:rPr>
          <w:rFonts w:ascii="Times New Roman" w:hAnsi="Times New Roman"/>
          <w:sz w:val="24"/>
          <w:szCs w:val="24"/>
        </w:rPr>
        <w:t>;</w:t>
      </w:r>
    </w:p>
    <w:p w14:paraId="60E28658" w14:textId="54E5DCFA" w:rsidR="006115BB" w:rsidRPr="00692906" w:rsidRDefault="00A3650B" w:rsidP="006115BB">
      <w:pPr>
        <w:pStyle w:val="slovanseznam2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dodání chybějícího plnění (výtisků </w:t>
      </w:r>
      <w:r w:rsidR="00181D7B">
        <w:rPr>
          <w:rFonts w:ascii="Times New Roman" w:hAnsi="Times New Roman"/>
          <w:sz w:val="24"/>
          <w:szCs w:val="24"/>
        </w:rPr>
        <w:t>Zpravodaje</w:t>
      </w:r>
      <w:r w:rsidRPr="00692906">
        <w:rPr>
          <w:rFonts w:ascii="Times New Roman" w:hAnsi="Times New Roman"/>
          <w:sz w:val="24"/>
          <w:szCs w:val="24"/>
        </w:rPr>
        <w:t xml:space="preserve">) do požadovaného množství nákladu </w:t>
      </w:r>
      <w:r w:rsidR="00181D7B">
        <w:rPr>
          <w:rFonts w:ascii="Times New Roman" w:hAnsi="Times New Roman"/>
          <w:sz w:val="24"/>
          <w:szCs w:val="24"/>
        </w:rPr>
        <w:t>Zpravodaje</w:t>
      </w:r>
      <w:r w:rsidRPr="00692906">
        <w:rPr>
          <w:rFonts w:ascii="Times New Roman" w:hAnsi="Times New Roman"/>
          <w:sz w:val="24"/>
          <w:szCs w:val="24"/>
        </w:rPr>
        <w:t>, a to do 24 hodin od doručení výzvy ze strany Objednatele.</w:t>
      </w:r>
    </w:p>
    <w:p w14:paraId="0EB68880" w14:textId="76352DA4" w:rsidR="00BB77FA" w:rsidRPr="00692906" w:rsidRDefault="00BB77FA" w:rsidP="00A261AF">
      <w:pPr>
        <w:pStyle w:val="slovanseznam2"/>
        <w:rPr>
          <w:rStyle w:val="InitialStyle"/>
          <w:rFonts w:ascii="Times New Roman" w:hAnsi="Times New Roman"/>
          <w:noProof/>
          <w:sz w:val="24"/>
          <w:szCs w:val="24"/>
        </w:rPr>
      </w:pPr>
      <w:bookmarkStart w:id="12" w:name="_Ref309823637"/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>V případě, že bude Zhotovitel v prodlení se splněním zvoleného nároku z vad, je Objednatel oprávněn svůj původně zvolený nárok kdykoli změnit.</w:t>
      </w:r>
    </w:p>
    <w:p w14:paraId="47718694" w14:textId="271E6648" w:rsidR="00564D38" w:rsidRPr="00692906" w:rsidRDefault="00564D38" w:rsidP="00564D38">
      <w:pPr>
        <w:pStyle w:val="slovanseznam2"/>
        <w:rPr>
          <w:rStyle w:val="InitialStyle"/>
          <w:rFonts w:ascii="Times New Roman" w:hAnsi="Times New Roman"/>
          <w:sz w:val="24"/>
          <w:szCs w:val="24"/>
        </w:rPr>
      </w:pP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>Slevu z Ceny díla je Zhotovitel povinen poskytnout (zaplatit) Objednateli nejpozději do 30 dnů ode dne, kdy Objednatel oznámí Zhotoviteli výši požadované slevy z Ceny díla a způsob jejího výpočtu.</w:t>
      </w:r>
      <w:bookmarkEnd w:id="12"/>
    </w:p>
    <w:p w14:paraId="2FDC2D6B" w14:textId="7E44FCDC" w:rsidR="00FE413E" w:rsidRPr="00692906" w:rsidRDefault="00FE413E" w:rsidP="00FE413E">
      <w:pPr>
        <w:pStyle w:val="slovanseznam2"/>
        <w:rPr>
          <w:rFonts w:ascii="Times New Roman" w:hAnsi="Times New Roman"/>
          <w:noProof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O odstranění příslušné vady bude sepsán protokol, který podepíší obě Smluvní strany. V tomto protokolu, který vystaví Zhotovitel, musí být mimo jiné uveden popis odstranění vady, datum zahájení a ukončení odstraňování vady.</w:t>
      </w:r>
    </w:p>
    <w:p w14:paraId="2EFEA3A7" w14:textId="77777777" w:rsidR="000E269A" w:rsidRPr="00692906" w:rsidRDefault="00E11870" w:rsidP="005479F3">
      <w:pPr>
        <w:pStyle w:val="Nadpis2"/>
        <w:spacing w:after="120"/>
        <w:rPr>
          <w:rFonts w:ascii="Times New Roman" w:hAnsi="Times New Roman" w:cs="Times New Roman"/>
          <w:sz w:val="24"/>
        </w:rPr>
      </w:pPr>
      <w:r w:rsidRPr="00692906">
        <w:rPr>
          <w:rFonts w:ascii="Times New Roman" w:hAnsi="Times New Roman" w:cs="Times New Roman"/>
          <w:sz w:val="24"/>
        </w:rPr>
        <w:lastRenderedPageBreak/>
        <w:t>sankční ustanovení</w:t>
      </w:r>
    </w:p>
    <w:p w14:paraId="79D9140F" w14:textId="77777777" w:rsidR="006D21BE" w:rsidRPr="00692906" w:rsidRDefault="006D21BE" w:rsidP="001839B2">
      <w:pPr>
        <w:pStyle w:val="slovanseznam2"/>
        <w:rPr>
          <w:rFonts w:ascii="Times New Roman" w:hAnsi="Times New Roman"/>
          <w:sz w:val="24"/>
          <w:szCs w:val="24"/>
        </w:rPr>
      </w:pPr>
      <w:bookmarkStart w:id="13" w:name="_Ref439859271"/>
      <w:r w:rsidRPr="00692906">
        <w:rPr>
          <w:rFonts w:ascii="Times New Roman" w:hAnsi="Times New Roman"/>
          <w:sz w:val="24"/>
          <w:szCs w:val="24"/>
        </w:rPr>
        <w:t>Zhotovitel je v případě porušení své povinnosti stanovené v této Smlouvě povinen Objednateli zaplatit a Objednatel je oprávněn po Zhotoviteli v takovém případě požadovat zaplacení smluvních pokut takto:</w:t>
      </w:r>
      <w:bookmarkEnd w:id="13"/>
      <w:r w:rsidRPr="00692906">
        <w:rPr>
          <w:rFonts w:ascii="Times New Roman" w:hAnsi="Times New Roman"/>
          <w:sz w:val="24"/>
          <w:szCs w:val="24"/>
        </w:rPr>
        <w:t xml:space="preserve"> </w:t>
      </w:r>
    </w:p>
    <w:p w14:paraId="17E36DDA" w14:textId="3EEDDA8B" w:rsidR="006D21BE" w:rsidRPr="00692906" w:rsidRDefault="009236F8" w:rsidP="00412433">
      <w:pPr>
        <w:pStyle w:val="slovanseznam3"/>
        <w:tabs>
          <w:tab w:val="clear" w:pos="1843"/>
          <w:tab w:val="clear" w:pos="2041"/>
        </w:tabs>
        <w:ind w:left="1560"/>
        <w:rPr>
          <w:rFonts w:ascii="Times New Roman" w:hAnsi="Times New Roman"/>
          <w:sz w:val="24"/>
          <w:szCs w:val="24"/>
        </w:rPr>
      </w:pPr>
      <w:bookmarkStart w:id="14" w:name="_Ref47534029"/>
      <w:r w:rsidRPr="00692906">
        <w:rPr>
          <w:rFonts w:ascii="Times New Roman" w:hAnsi="Times New Roman"/>
          <w:sz w:val="24"/>
          <w:szCs w:val="24"/>
        </w:rPr>
        <w:t xml:space="preserve">Při nedodržení </w:t>
      </w:r>
      <w:r w:rsidR="00292E70" w:rsidRPr="00692906">
        <w:rPr>
          <w:rFonts w:ascii="Times New Roman" w:hAnsi="Times New Roman"/>
          <w:sz w:val="24"/>
          <w:szCs w:val="24"/>
        </w:rPr>
        <w:t xml:space="preserve">termínu </w:t>
      </w:r>
      <w:r w:rsidR="00AD30F0" w:rsidRPr="00692906">
        <w:rPr>
          <w:rFonts w:ascii="Times New Roman" w:hAnsi="Times New Roman"/>
          <w:sz w:val="24"/>
          <w:szCs w:val="24"/>
        </w:rPr>
        <w:t>dodání</w:t>
      </w:r>
      <w:r w:rsidR="00292E70" w:rsidRPr="00692906">
        <w:rPr>
          <w:rFonts w:ascii="Times New Roman" w:hAnsi="Times New Roman"/>
          <w:sz w:val="24"/>
          <w:szCs w:val="24"/>
        </w:rPr>
        <w:t xml:space="preserve"> Díla stanoveném v</w:t>
      </w:r>
      <w:r w:rsidR="00412433" w:rsidRPr="00692906">
        <w:rPr>
          <w:rFonts w:ascii="Times New Roman" w:hAnsi="Times New Roman"/>
          <w:sz w:val="24"/>
          <w:szCs w:val="24"/>
        </w:rPr>
        <w:t> čl.</w:t>
      </w:r>
      <w:r w:rsidR="00AD30F0" w:rsidRPr="00692906">
        <w:rPr>
          <w:rFonts w:ascii="Times New Roman" w:hAnsi="Times New Roman"/>
          <w:sz w:val="24"/>
          <w:szCs w:val="24"/>
        </w:rPr>
        <w:t xml:space="preserve"> </w:t>
      </w:r>
      <w:r w:rsidR="0015368C" w:rsidRPr="00692906">
        <w:rPr>
          <w:rFonts w:ascii="Times New Roman" w:hAnsi="Times New Roman"/>
          <w:sz w:val="24"/>
          <w:szCs w:val="24"/>
        </w:rPr>
        <w:t>2</w:t>
      </w:r>
      <w:r w:rsidRPr="0069290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92906">
        <w:rPr>
          <w:rFonts w:ascii="Times New Roman" w:hAnsi="Times New Roman"/>
          <w:sz w:val="24"/>
          <w:szCs w:val="24"/>
        </w:rPr>
        <w:t>této</w:t>
      </w:r>
      <w:proofErr w:type="gramEnd"/>
      <w:r w:rsidRPr="00692906">
        <w:rPr>
          <w:rFonts w:ascii="Times New Roman" w:hAnsi="Times New Roman"/>
          <w:sz w:val="24"/>
          <w:szCs w:val="24"/>
        </w:rPr>
        <w:t xml:space="preserve"> Smlouvy</w:t>
      </w:r>
      <w:r w:rsidR="006D21BE" w:rsidRPr="00692906">
        <w:rPr>
          <w:rFonts w:ascii="Times New Roman" w:hAnsi="Times New Roman"/>
          <w:sz w:val="24"/>
          <w:szCs w:val="24"/>
        </w:rPr>
        <w:t xml:space="preserve"> </w:t>
      </w:r>
      <w:r w:rsidR="00531734" w:rsidRPr="00692906">
        <w:rPr>
          <w:rFonts w:ascii="Times New Roman" w:hAnsi="Times New Roman"/>
          <w:sz w:val="24"/>
          <w:szCs w:val="24"/>
        </w:rPr>
        <w:t>ze strany Zhotovitele</w:t>
      </w:r>
      <w:r w:rsidR="004D4883" w:rsidRPr="00692906">
        <w:rPr>
          <w:rFonts w:ascii="Times New Roman" w:hAnsi="Times New Roman"/>
          <w:sz w:val="24"/>
          <w:szCs w:val="24"/>
        </w:rPr>
        <w:t>,</w:t>
      </w:r>
      <w:r w:rsidR="006D21BE" w:rsidRPr="00692906">
        <w:rPr>
          <w:rFonts w:ascii="Times New Roman" w:hAnsi="Times New Roman"/>
          <w:sz w:val="24"/>
          <w:szCs w:val="24"/>
        </w:rPr>
        <w:t xml:space="preserve"> je Zhotovitel povinen zaplatit Objednateli smluvní pokutu ve výši </w:t>
      </w:r>
      <w:r w:rsidR="00181D7B">
        <w:rPr>
          <w:rFonts w:ascii="Times New Roman" w:hAnsi="Times New Roman"/>
          <w:sz w:val="24"/>
          <w:szCs w:val="24"/>
        </w:rPr>
        <w:t>2</w:t>
      </w:r>
      <w:r w:rsidR="008D20BD" w:rsidRPr="00692906">
        <w:rPr>
          <w:rFonts w:ascii="Times New Roman" w:hAnsi="Times New Roman"/>
          <w:sz w:val="24"/>
          <w:szCs w:val="24"/>
        </w:rPr>
        <w:t>.</w:t>
      </w:r>
      <w:r w:rsidR="00155757" w:rsidRPr="00692906">
        <w:rPr>
          <w:rFonts w:ascii="Times New Roman" w:hAnsi="Times New Roman"/>
          <w:sz w:val="24"/>
          <w:szCs w:val="24"/>
        </w:rPr>
        <w:t>000</w:t>
      </w:r>
      <w:r w:rsidR="008D20BD" w:rsidRPr="00692906">
        <w:rPr>
          <w:rFonts w:ascii="Times New Roman" w:hAnsi="Times New Roman"/>
          <w:sz w:val="24"/>
          <w:szCs w:val="24"/>
        </w:rPr>
        <w:t>,-</w:t>
      </w:r>
      <w:r w:rsidR="006D21BE" w:rsidRPr="00692906">
        <w:rPr>
          <w:rFonts w:ascii="Times New Roman" w:hAnsi="Times New Roman"/>
          <w:sz w:val="24"/>
          <w:szCs w:val="24"/>
        </w:rPr>
        <w:t xml:space="preserve"> Kč za každý započatý den trvání prodlení;</w:t>
      </w:r>
      <w:bookmarkEnd w:id="14"/>
    </w:p>
    <w:p w14:paraId="4C31C389" w14:textId="55809352" w:rsidR="002A7D2C" w:rsidRPr="00692906" w:rsidRDefault="002A7D2C" w:rsidP="00412433">
      <w:pPr>
        <w:pStyle w:val="slovanseznam3"/>
        <w:tabs>
          <w:tab w:val="clear" w:pos="1843"/>
          <w:tab w:val="clear" w:pos="2041"/>
        </w:tabs>
        <w:ind w:left="1560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při nedodržení technických parametrů </w:t>
      </w:r>
      <w:r w:rsidR="00181D7B">
        <w:rPr>
          <w:rFonts w:ascii="Times New Roman" w:hAnsi="Times New Roman"/>
          <w:sz w:val="24"/>
          <w:szCs w:val="24"/>
        </w:rPr>
        <w:t>Zpravodaje</w:t>
      </w:r>
      <w:r w:rsidRPr="00692906">
        <w:rPr>
          <w:rFonts w:ascii="Times New Roman" w:hAnsi="Times New Roman"/>
          <w:sz w:val="24"/>
          <w:szCs w:val="24"/>
        </w:rPr>
        <w:t xml:space="preserve"> je Zhotovitel povinen zaplatit Objednateli smluvní pokutu ve výši 5.000,- Kč za každý jednotlivý případ nedodržení;</w:t>
      </w:r>
    </w:p>
    <w:p w14:paraId="6AF4519A" w14:textId="361EB157" w:rsidR="0033744C" w:rsidRPr="00692906" w:rsidRDefault="0090199A" w:rsidP="00412433">
      <w:pPr>
        <w:pStyle w:val="slovanseznam3"/>
        <w:tabs>
          <w:tab w:val="clear" w:pos="1843"/>
          <w:tab w:val="clear" w:pos="2041"/>
        </w:tabs>
        <w:ind w:left="1560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při nedodržení povinnosti Zhotovitele ohledně poddod</w:t>
      </w:r>
      <w:r w:rsidR="007C0EB5" w:rsidRPr="00692906">
        <w:rPr>
          <w:rFonts w:ascii="Times New Roman" w:hAnsi="Times New Roman"/>
          <w:sz w:val="24"/>
          <w:szCs w:val="24"/>
        </w:rPr>
        <w:t xml:space="preserve">avatelů stanovené v čl. </w:t>
      </w:r>
      <w:r w:rsidR="0015368C" w:rsidRPr="00692906">
        <w:rPr>
          <w:rFonts w:ascii="Times New Roman" w:hAnsi="Times New Roman"/>
          <w:sz w:val="24"/>
          <w:szCs w:val="24"/>
        </w:rPr>
        <w:t>7</w:t>
      </w:r>
      <w:r w:rsidR="007C0EB5" w:rsidRPr="00692906">
        <w:rPr>
          <w:rFonts w:ascii="Times New Roman" w:hAnsi="Times New Roman"/>
          <w:sz w:val="24"/>
          <w:szCs w:val="24"/>
        </w:rPr>
        <w:t>.1 a/</w:t>
      </w:r>
      <w:r w:rsidRPr="00692906">
        <w:rPr>
          <w:rFonts w:ascii="Times New Roman" w:hAnsi="Times New Roman"/>
          <w:sz w:val="24"/>
          <w:szCs w:val="24"/>
        </w:rPr>
        <w:t xml:space="preserve">nebo čl. </w:t>
      </w:r>
      <w:r w:rsidR="0015368C" w:rsidRPr="00692906">
        <w:rPr>
          <w:rFonts w:ascii="Times New Roman" w:hAnsi="Times New Roman"/>
          <w:sz w:val="24"/>
          <w:szCs w:val="24"/>
        </w:rPr>
        <w:t>7</w:t>
      </w:r>
      <w:r w:rsidRPr="00692906">
        <w:rPr>
          <w:rFonts w:ascii="Times New Roman" w:hAnsi="Times New Roman"/>
          <w:sz w:val="24"/>
          <w:szCs w:val="24"/>
        </w:rPr>
        <w:t>.2</w:t>
      </w:r>
      <w:r w:rsidR="00181D7B">
        <w:rPr>
          <w:rFonts w:ascii="Times New Roman" w:hAnsi="Times New Roman"/>
          <w:sz w:val="24"/>
          <w:szCs w:val="24"/>
        </w:rPr>
        <w:t xml:space="preserve"> </w:t>
      </w:r>
      <w:r w:rsidRPr="00692906">
        <w:rPr>
          <w:rFonts w:ascii="Times New Roman" w:hAnsi="Times New Roman"/>
          <w:sz w:val="24"/>
          <w:szCs w:val="24"/>
        </w:rPr>
        <w:t xml:space="preserve">této Smlouvy je Zhotovitel povinen zaplatit Objednateli smluvní pokutu ve výši </w:t>
      </w:r>
      <w:r w:rsidR="00181D7B">
        <w:rPr>
          <w:rFonts w:ascii="Times New Roman" w:hAnsi="Times New Roman"/>
          <w:sz w:val="24"/>
          <w:szCs w:val="24"/>
        </w:rPr>
        <w:t>5</w:t>
      </w:r>
      <w:r w:rsidR="00E00846" w:rsidRPr="00692906">
        <w:rPr>
          <w:rFonts w:ascii="Times New Roman" w:hAnsi="Times New Roman"/>
          <w:sz w:val="24"/>
          <w:szCs w:val="24"/>
        </w:rPr>
        <w:t>.000,-</w:t>
      </w:r>
      <w:r w:rsidRPr="00692906">
        <w:rPr>
          <w:rFonts w:ascii="Times New Roman" w:hAnsi="Times New Roman"/>
          <w:sz w:val="24"/>
          <w:szCs w:val="24"/>
        </w:rPr>
        <w:t xml:space="preserve"> Kč</w:t>
      </w:r>
      <w:r w:rsidR="00BD40BF" w:rsidRPr="00692906">
        <w:rPr>
          <w:rFonts w:ascii="Times New Roman" w:hAnsi="Times New Roman"/>
          <w:sz w:val="24"/>
          <w:szCs w:val="24"/>
        </w:rPr>
        <w:t xml:space="preserve"> za každé takové porušení</w:t>
      </w:r>
      <w:r w:rsidRPr="00692906">
        <w:rPr>
          <w:rFonts w:ascii="Times New Roman" w:hAnsi="Times New Roman"/>
          <w:sz w:val="24"/>
          <w:szCs w:val="24"/>
        </w:rPr>
        <w:t>;</w:t>
      </w:r>
    </w:p>
    <w:p w14:paraId="235F1ADC" w14:textId="7EC3B3AE" w:rsidR="00F20C1F" w:rsidRPr="00692906" w:rsidRDefault="006D21BE" w:rsidP="00412433">
      <w:pPr>
        <w:pStyle w:val="slovanseznam3"/>
        <w:tabs>
          <w:tab w:val="clear" w:pos="1843"/>
          <w:tab w:val="clear" w:pos="2041"/>
        </w:tabs>
        <w:ind w:left="1560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při porušení povinnosti Zhotovitele odstranit </w:t>
      </w:r>
      <w:r w:rsidR="00B174AE" w:rsidRPr="00692906">
        <w:rPr>
          <w:rFonts w:ascii="Times New Roman" w:hAnsi="Times New Roman"/>
          <w:sz w:val="24"/>
          <w:szCs w:val="24"/>
        </w:rPr>
        <w:t>v</w:t>
      </w:r>
      <w:r w:rsidRPr="00692906">
        <w:rPr>
          <w:rFonts w:ascii="Times New Roman" w:hAnsi="Times New Roman"/>
          <w:sz w:val="24"/>
          <w:szCs w:val="24"/>
        </w:rPr>
        <w:t xml:space="preserve">ady </w:t>
      </w:r>
      <w:r w:rsidR="00B174AE" w:rsidRPr="00692906">
        <w:rPr>
          <w:rFonts w:ascii="Times New Roman" w:hAnsi="Times New Roman"/>
          <w:sz w:val="24"/>
          <w:szCs w:val="24"/>
        </w:rPr>
        <w:t xml:space="preserve">Díla </w:t>
      </w:r>
      <w:r w:rsidRPr="00692906">
        <w:rPr>
          <w:rFonts w:ascii="Times New Roman" w:hAnsi="Times New Roman"/>
          <w:sz w:val="24"/>
          <w:szCs w:val="24"/>
        </w:rPr>
        <w:t xml:space="preserve">ve lhůtě stanovené v článku </w:t>
      </w:r>
      <w:r w:rsidR="00181D7B">
        <w:rPr>
          <w:rFonts w:ascii="Times New Roman" w:hAnsi="Times New Roman"/>
          <w:sz w:val="24"/>
          <w:szCs w:val="24"/>
        </w:rPr>
        <w:t>8</w:t>
      </w:r>
      <w:r w:rsidR="003C0C00" w:rsidRPr="00692906">
        <w:rPr>
          <w:rFonts w:ascii="Times New Roman" w:hAnsi="Times New Roman"/>
          <w:sz w:val="24"/>
          <w:szCs w:val="24"/>
        </w:rPr>
        <w:t xml:space="preserve"> </w:t>
      </w:r>
      <w:r w:rsidRPr="00692906">
        <w:rPr>
          <w:rFonts w:ascii="Times New Roman" w:hAnsi="Times New Roman"/>
          <w:sz w:val="24"/>
          <w:szCs w:val="24"/>
        </w:rPr>
        <w:t>této Smlouvy je Zhotovitel povinen zaplatit Objednateli smluvní pokutu ve výši</w:t>
      </w:r>
      <w:r w:rsidR="008D341F" w:rsidRPr="00692906">
        <w:rPr>
          <w:rFonts w:ascii="Times New Roman" w:hAnsi="Times New Roman"/>
          <w:sz w:val="24"/>
          <w:szCs w:val="24"/>
        </w:rPr>
        <w:t xml:space="preserve"> </w:t>
      </w:r>
      <w:r w:rsidR="00A57F2B" w:rsidRPr="00692906">
        <w:rPr>
          <w:rFonts w:ascii="Times New Roman" w:hAnsi="Times New Roman"/>
          <w:sz w:val="24"/>
          <w:szCs w:val="24"/>
        </w:rPr>
        <w:t>5</w:t>
      </w:r>
      <w:r w:rsidR="008D20BD" w:rsidRPr="00692906">
        <w:rPr>
          <w:rFonts w:ascii="Times New Roman" w:hAnsi="Times New Roman"/>
          <w:sz w:val="24"/>
          <w:szCs w:val="24"/>
        </w:rPr>
        <w:t>.</w:t>
      </w:r>
      <w:r w:rsidR="00A57F2B" w:rsidRPr="00692906">
        <w:rPr>
          <w:rFonts w:ascii="Times New Roman" w:hAnsi="Times New Roman"/>
          <w:sz w:val="24"/>
          <w:szCs w:val="24"/>
        </w:rPr>
        <w:t>000</w:t>
      </w:r>
      <w:r w:rsidR="008D20BD" w:rsidRPr="00692906">
        <w:rPr>
          <w:rFonts w:ascii="Times New Roman" w:hAnsi="Times New Roman"/>
          <w:sz w:val="24"/>
          <w:szCs w:val="24"/>
        </w:rPr>
        <w:t>,-</w:t>
      </w:r>
      <w:r w:rsidR="00C3526A" w:rsidRPr="00692906">
        <w:rPr>
          <w:rFonts w:ascii="Times New Roman" w:hAnsi="Times New Roman"/>
          <w:sz w:val="24"/>
          <w:szCs w:val="24"/>
        </w:rPr>
        <w:t xml:space="preserve"> </w:t>
      </w:r>
      <w:r w:rsidR="00F20C1F" w:rsidRPr="00692906">
        <w:rPr>
          <w:rFonts w:ascii="Times New Roman" w:hAnsi="Times New Roman"/>
          <w:sz w:val="24"/>
          <w:szCs w:val="24"/>
        </w:rPr>
        <w:t xml:space="preserve">Kč za každou vadu </w:t>
      </w:r>
      <w:r w:rsidR="00A57F2B" w:rsidRPr="00692906">
        <w:rPr>
          <w:rFonts w:ascii="Times New Roman" w:hAnsi="Times New Roman"/>
          <w:sz w:val="24"/>
          <w:szCs w:val="24"/>
        </w:rPr>
        <w:t>za každý</w:t>
      </w:r>
      <w:r w:rsidR="00F20C1F" w:rsidRPr="00692906">
        <w:rPr>
          <w:rFonts w:ascii="Times New Roman" w:hAnsi="Times New Roman"/>
          <w:sz w:val="24"/>
          <w:szCs w:val="24"/>
        </w:rPr>
        <w:t xml:space="preserve"> </w:t>
      </w:r>
      <w:r w:rsidRPr="00692906">
        <w:rPr>
          <w:rFonts w:ascii="Times New Roman" w:hAnsi="Times New Roman"/>
          <w:sz w:val="24"/>
          <w:szCs w:val="24"/>
        </w:rPr>
        <w:t>započatý den prodlení s jejím odstraněním</w:t>
      </w:r>
      <w:r w:rsidR="008D341F" w:rsidRPr="00692906">
        <w:rPr>
          <w:rFonts w:ascii="Times New Roman" w:hAnsi="Times New Roman"/>
          <w:sz w:val="24"/>
          <w:szCs w:val="24"/>
        </w:rPr>
        <w:t>;</w:t>
      </w:r>
    </w:p>
    <w:p w14:paraId="37AB415C" w14:textId="21579D6D" w:rsidR="006D21BE" w:rsidRPr="00692906" w:rsidRDefault="006D21BE" w:rsidP="00412433">
      <w:pPr>
        <w:pStyle w:val="slovanseznam3"/>
        <w:tabs>
          <w:tab w:val="clear" w:pos="1843"/>
          <w:tab w:val="clear" w:pos="2041"/>
        </w:tabs>
        <w:ind w:left="1560"/>
        <w:rPr>
          <w:rFonts w:ascii="Times New Roman" w:hAnsi="Times New Roman"/>
          <w:sz w:val="24"/>
          <w:szCs w:val="24"/>
        </w:rPr>
      </w:pPr>
      <w:bookmarkStart w:id="15" w:name="_Ref440005694"/>
      <w:r w:rsidRPr="00692906">
        <w:rPr>
          <w:rFonts w:ascii="Times New Roman" w:hAnsi="Times New Roman"/>
          <w:sz w:val="24"/>
          <w:szCs w:val="24"/>
        </w:rPr>
        <w:t xml:space="preserve">při porušení jakékoli jiné povinnosti Zhotovitele vyplývající z této Smlouvy </w:t>
      </w:r>
      <w:r w:rsidR="00755D33" w:rsidRPr="00692906">
        <w:rPr>
          <w:rFonts w:ascii="Times New Roman" w:hAnsi="Times New Roman"/>
          <w:sz w:val="24"/>
          <w:szCs w:val="24"/>
        </w:rPr>
        <w:t xml:space="preserve">jednorázovou </w:t>
      </w:r>
      <w:r w:rsidRPr="00692906">
        <w:rPr>
          <w:rFonts w:ascii="Times New Roman" w:hAnsi="Times New Roman"/>
          <w:sz w:val="24"/>
          <w:szCs w:val="24"/>
        </w:rPr>
        <w:t xml:space="preserve">smluvní pokutu ve výši </w:t>
      </w:r>
      <w:r w:rsidR="0062197D" w:rsidRPr="00692906">
        <w:rPr>
          <w:rFonts w:ascii="Times New Roman" w:hAnsi="Times New Roman"/>
          <w:sz w:val="24"/>
          <w:szCs w:val="24"/>
        </w:rPr>
        <w:t>1</w:t>
      </w:r>
      <w:r w:rsidR="008D20BD" w:rsidRPr="00692906">
        <w:rPr>
          <w:rFonts w:ascii="Times New Roman" w:hAnsi="Times New Roman"/>
          <w:sz w:val="24"/>
          <w:szCs w:val="24"/>
        </w:rPr>
        <w:t>.</w:t>
      </w:r>
      <w:r w:rsidR="00155757" w:rsidRPr="00692906">
        <w:rPr>
          <w:rFonts w:ascii="Times New Roman" w:hAnsi="Times New Roman"/>
          <w:sz w:val="24"/>
          <w:szCs w:val="24"/>
        </w:rPr>
        <w:t>000</w:t>
      </w:r>
      <w:r w:rsidR="008D20BD" w:rsidRPr="00692906">
        <w:rPr>
          <w:rFonts w:ascii="Times New Roman" w:hAnsi="Times New Roman"/>
          <w:sz w:val="24"/>
          <w:szCs w:val="24"/>
        </w:rPr>
        <w:t>,-</w:t>
      </w:r>
      <w:r w:rsidR="00E11870" w:rsidRPr="00692906">
        <w:rPr>
          <w:rFonts w:ascii="Times New Roman" w:hAnsi="Times New Roman"/>
          <w:sz w:val="24"/>
          <w:szCs w:val="24"/>
        </w:rPr>
        <w:t xml:space="preserve"> Kč </w:t>
      </w:r>
      <w:r w:rsidRPr="00692906">
        <w:rPr>
          <w:rFonts w:ascii="Times New Roman" w:hAnsi="Times New Roman"/>
          <w:sz w:val="24"/>
          <w:szCs w:val="24"/>
        </w:rPr>
        <w:t xml:space="preserve">za každé </w:t>
      </w:r>
      <w:r w:rsidR="00755D33" w:rsidRPr="00692906">
        <w:rPr>
          <w:rFonts w:ascii="Times New Roman" w:hAnsi="Times New Roman"/>
          <w:sz w:val="24"/>
          <w:szCs w:val="24"/>
        </w:rPr>
        <w:t xml:space="preserve">dílčí </w:t>
      </w:r>
      <w:r w:rsidRPr="00692906">
        <w:rPr>
          <w:rFonts w:ascii="Times New Roman" w:hAnsi="Times New Roman"/>
          <w:sz w:val="24"/>
          <w:szCs w:val="24"/>
        </w:rPr>
        <w:t>porušení</w:t>
      </w:r>
      <w:r w:rsidR="00755D33" w:rsidRPr="00692906">
        <w:rPr>
          <w:rFonts w:ascii="Times New Roman" w:hAnsi="Times New Roman"/>
          <w:sz w:val="24"/>
          <w:szCs w:val="24"/>
        </w:rPr>
        <w:t xml:space="preserve"> Smlouvy</w:t>
      </w:r>
      <w:r w:rsidRPr="00692906">
        <w:rPr>
          <w:rFonts w:ascii="Times New Roman" w:hAnsi="Times New Roman"/>
          <w:sz w:val="24"/>
          <w:szCs w:val="24"/>
        </w:rPr>
        <w:t>.</w:t>
      </w:r>
      <w:bookmarkEnd w:id="15"/>
    </w:p>
    <w:p w14:paraId="09FC0C71" w14:textId="77777777" w:rsidR="006D21BE" w:rsidRPr="00692906" w:rsidRDefault="006D21BE" w:rsidP="001839B2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Uplatněním nároku na zaplacení smluvní pokuty ani jejím skutečným uhrazením nezaniká povinnost Zhotovitele splnit povinnost, jejíž plnění bylo smluvní pokutou </w:t>
      </w:r>
      <w:r w:rsidR="00755D33" w:rsidRPr="00692906">
        <w:rPr>
          <w:rFonts w:ascii="Times New Roman" w:hAnsi="Times New Roman"/>
          <w:sz w:val="24"/>
          <w:szCs w:val="24"/>
        </w:rPr>
        <w:t>utvrzeno</w:t>
      </w:r>
      <w:r w:rsidRPr="00692906">
        <w:rPr>
          <w:rFonts w:ascii="Times New Roman" w:hAnsi="Times New Roman"/>
          <w:sz w:val="24"/>
          <w:szCs w:val="24"/>
        </w:rPr>
        <w:t>. Úhradou smluvní pokuty není dotčeno právo Objednatele na náhradu škody způsobené porušením povinnosti Zhotovitele, na kterou se smluvní pokuta vztahuje, a to v plné výši.</w:t>
      </w:r>
    </w:p>
    <w:p w14:paraId="2575F05E" w14:textId="7D7EEA49" w:rsidR="006D21BE" w:rsidRPr="00692906" w:rsidRDefault="0090199A" w:rsidP="001839B2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Smluvní pokuta je splatná do</w:t>
      </w:r>
      <w:r w:rsidR="00143311" w:rsidRPr="00692906">
        <w:rPr>
          <w:rFonts w:ascii="Times New Roman" w:hAnsi="Times New Roman"/>
          <w:sz w:val="24"/>
          <w:szCs w:val="24"/>
        </w:rPr>
        <w:t xml:space="preserve"> 1</w:t>
      </w:r>
      <w:r w:rsidRPr="00692906">
        <w:rPr>
          <w:rFonts w:ascii="Times New Roman" w:hAnsi="Times New Roman"/>
          <w:sz w:val="24"/>
          <w:szCs w:val="24"/>
        </w:rPr>
        <w:t>0</w:t>
      </w:r>
      <w:r w:rsidR="006D21BE" w:rsidRPr="00692906">
        <w:rPr>
          <w:rFonts w:ascii="Times New Roman" w:hAnsi="Times New Roman"/>
          <w:sz w:val="24"/>
          <w:szCs w:val="24"/>
        </w:rPr>
        <w:t xml:space="preserve"> dnů od doručení písemné výzvy k úhradě smluvní pokuty. Je-li Zhotovitel v prodlení s uhrazením smluvní pokuty, je Zhotovitel povinen uhradit Objednateli zákonný úrok z prodlení z dlužné částky smluvní pokuty za každý započatý den prodlení. </w:t>
      </w:r>
    </w:p>
    <w:p w14:paraId="7EF75E68" w14:textId="21DC2C21" w:rsidR="00A5756F" w:rsidRPr="00692906" w:rsidRDefault="00A5756F" w:rsidP="009663DE">
      <w:pPr>
        <w:pStyle w:val="Nadpis2"/>
        <w:spacing w:after="120"/>
        <w:rPr>
          <w:rFonts w:ascii="Times New Roman" w:hAnsi="Times New Roman" w:cs="Times New Roman"/>
          <w:sz w:val="24"/>
        </w:rPr>
      </w:pPr>
      <w:bookmarkStart w:id="16" w:name="_Ref376519569"/>
      <w:r w:rsidRPr="00692906">
        <w:rPr>
          <w:rFonts w:ascii="Times New Roman" w:hAnsi="Times New Roman" w:cs="Times New Roman"/>
          <w:sz w:val="24"/>
        </w:rPr>
        <w:t>trvání smlouvy</w:t>
      </w:r>
    </w:p>
    <w:p w14:paraId="62B6C57E" w14:textId="46C209B2" w:rsidR="00692906" w:rsidRPr="00692906" w:rsidRDefault="00106B53" w:rsidP="00692906">
      <w:pPr>
        <w:pStyle w:val="slovanseznam2"/>
        <w:tabs>
          <w:tab w:val="clear" w:pos="681"/>
        </w:tabs>
        <w:ind w:left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Tato smlouva zaniká okamžikem úhrady faktury za vydání Zpravodaje 12/2025</w:t>
      </w:r>
    </w:p>
    <w:p w14:paraId="72EDA4E7" w14:textId="6CF57323" w:rsidR="00A5756F" w:rsidRPr="00692906" w:rsidRDefault="000B6AB5" w:rsidP="00A5756F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Objednatel je oprávněn tuto Smlouvu ukončit výpovědí, přičemž výpovědní doba </w:t>
      </w:r>
      <w:r w:rsidR="00A5756F" w:rsidRPr="00692906">
        <w:rPr>
          <w:rFonts w:ascii="Times New Roman" w:hAnsi="Times New Roman"/>
          <w:sz w:val="24"/>
          <w:szCs w:val="24"/>
        </w:rPr>
        <w:t xml:space="preserve">činí </w:t>
      </w:r>
      <w:r w:rsidR="0015368C" w:rsidRPr="00692906">
        <w:rPr>
          <w:rFonts w:ascii="Times New Roman" w:hAnsi="Times New Roman"/>
          <w:sz w:val="24"/>
          <w:szCs w:val="24"/>
        </w:rPr>
        <w:t>3 měsíce</w:t>
      </w:r>
      <w:r w:rsidR="00A5756F" w:rsidRPr="00692906">
        <w:rPr>
          <w:rFonts w:ascii="Times New Roman" w:hAnsi="Times New Roman"/>
          <w:sz w:val="24"/>
          <w:szCs w:val="24"/>
        </w:rPr>
        <w:t xml:space="preserve">. Výpovědní doba počíná běžet prvního dne měsíce následujícího po měsíci, v němž byla výpověď doručena druhé Smluvní straně. </w:t>
      </w:r>
    </w:p>
    <w:p w14:paraId="48591058" w14:textId="16D8B345" w:rsidR="003D559A" w:rsidRPr="00692906" w:rsidRDefault="004F793E" w:rsidP="003D559A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Smlouvu je možné ukončit písemnou dohodou S</w:t>
      </w:r>
      <w:r w:rsidR="003D559A" w:rsidRPr="00692906">
        <w:rPr>
          <w:rFonts w:ascii="Times New Roman" w:hAnsi="Times New Roman"/>
          <w:sz w:val="24"/>
          <w:szCs w:val="24"/>
        </w:rPr>
        <w:t>mluvních stran, stejně jako odstoupením od Smlouvy upraveném v čl. 1</w:t>
      </w:r>
      <w:r w:rsidR="00EF0A05">
        <w:rPr>
          <w:rFonts w:ascii="Times New Roman" w:hAnsi="Times New Roman"/>
          <w:sz w:val="24"/>
          <w:szCs w:val="24"/>
        </w:rPr>
        <w:t>1</w:t>
      </w:r>
      <w:r w:rsidR="003D559A" w:rsidRPr="00692906">
        <w:rPr>
          <w:rFonts w:ascii="Times New Roman" w:hAnsi="Times New Roman"/>
          <w:sz w:val="24"/>
          <w:szCs w:val="24"/>
        </w:rPr>
        <w:t xml:space="preserve"> této Smlouvy.</w:t>
      </w:r>
    </w:p>
    <w:p w14:paraId="2E5D222F" w14:textId="77777777" w:rsidR="000E269A" w:rsidRPr="00692906" w:rsidRDefault="000E269A" w:rsidP="009663DE">
      <w:pPr>
        <w:pStyle w:val="Nadpis2"/>
        <w:spacing w:after="120"/>
        <w:rPr>
          <w:rFonts w:ascii="Times New Roman" w:hAnsi="Times New Roman" w:cs="Times New Roman"/>
          <w:sz w:val="24"/>
        </w:rPr>
      </w:pPr>
      <w:r w:rsidRPr="00692906">
        <w:rPr>
          <w:rFonts w:ascii="Times New Roman" w:hAnsi="Times New Roman" w:cs="Times New Roman"/>
          <w:sz w:val="24"/>
        </w:rPr>
        <w:lastRenderedPageBreak/>
        <w:t>Odstoupení od smlouvy</w:t>
      </w:r>
    </w:p>
    <w:p w14:paraId="45F535D9" w14:textId="77777777" w:rsidR="00351334" w:rsidRPr="00692906" w:rsidRDefault="00351334" w:rsidP="001839B2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Objednatel je oprávněn od této Smlouvy (případně i jen od jejího nesplněného zbytku) odstoupit v případech uvedených v této Smlouvě, jakož i v případech, kdy mu to umožňují </w:t>
      </w:r>
      <w:r w:rsidR="00672B0B" w:rsidRPr="00692906">
        <w:rPr>
          <w:rStyle w:val="InitialStyle"/>
          <w:rFonts w:ascii="Times New Roman" w:hAnsi="Times New Roman"/>
          <w:noProof/>
          <w:sz w:val="24"/>
          <w:szCs w:val="24"/>
        </w:rPr>
        <w:t>obecně závazné p</w:t>
      </w: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>rávní předpisy</w:t>
      </w:r>
      <w:r w:rsidR="00AC2847" w:rsidRPr="00692906">
        <w:rPr>
          <w:rStyle w:val="InitialStyle"/>
          <w:rFonts w:ascii="Times New Roman" w:hAnsi="Times New Roman"/>
          <w:noProof/>
          <w:sz w:val="24"/>
          <w:szCs w:val="24"/>
        </w:rPr>
        <w:t>,</w:t>
      </w: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 a dále v případě, že</w:t>
      </w:r>
      <w:r w:rsidRPr="00692906">
        <w:rPr>
          <w:rFonts w:ascii="Times New Roman" w:hAnsi="Times New Roman"/>
          <w:sz w:val="24"/>
          <w:szCs w:val="24"/>
        </w:rPr>
        <w:t>:</w:t>
      </w:r>
    </w:p>
    <w:p w14:paraId="6B1F9853" w14:textId="77777777" w:rsidR="00B86C4A" w:rsidRPr="00692906" w:rsidRDefault="00B86C4A" w:rsidP="00115828">
      <w:pPr>
        <w:pStyle w:val="slovanseznam3"/>
        <w:tabs>
          <w:tab w:val="clear" w:pos="1843"/>
          <w:tab w:val="clear" w:pos="2041"/>
        </w:tabs>
        <w:ind w:left="1560"/>
        <w:rPr>
          <w:rStyle w:val="InitialStyle"/>
          <w:rFonts w:ascii="Times New Roman" w:hAnsi="Times New Roman"/>
          <w:noProof/>
          <w:sz w:val="24"/>
          <w:szCs w:val="24"/>
        </w:rPr>
      </w:pP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>příslušný soud pravomocně rozhodne, že Zhotovitele je v úpadku (bez ohledu na t</w:t>
      </w:r>
      <w:r w:rsidR="00950239" w:rsidRPr="00692906">
        <w:rPr>
          <w:rStyle w:val="InitialStyle"/>
          <w:rFonts w:ascii="Times New Roman" w:hAnsi="Times New Roman"/>
          <w:noProof/>
          <w:sz w:val="24"/>
          <w:szCs w:val="24"/>
        </w:rPr>
        <w:t>o, kdo podal insolvenční návrh), nebo</w:t>
      </w:r>
    </w:p>
    <w:p w14:paraId="3623A7D5" w14:textId="77777777" w:rsidR="00672B0B" w:rsidRPr="00692906" w:rsidRDefault="00672B0B" w:rsidP="00115828">
      <w:pPr>
        <w:pStyle w:val="slovanseznam3"/>
        <w:tabs>
          <w:tab w:val="clear" w:pos="1843"/>
          <w:tab w:val="clear" w:pos="2041"/>
        </w:tabs>
        <w:ind w:left="1560"/>
        <w:rPr>
          <w:rStyle w:val="InitialStyle"/>
          <w:rFonts w:ascii="Times New Roman" w:hAnsi="Times New Roman"/>
          <w:noProof/>
          <w:sz w:val="24"/>
          <w:szCs w:val="24"/>
        </w:rPr>
      </w:pP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Zhotovitel vstoupí do likvidace, nebo </w:t>
      </w:r>
    </w:p>
    <w:p w14:paraId="10EA5DA4" w14:textId="77777777" w:rsidR="00672B0B" w:rsidRPr="00692906" w:rsidRDefault="00672B0B" w:rsidP="00115828">
      <w:pPr>
        <w:pStyle w:val="slovanseznam3"/>
        <w:tabs>
          <w:tab w:val="clear" w:pos="1843"/>
          <w:tab w:val="clear" w:pos="2041"/>
        </w:tabs>
        <w:ind w:left="1560"/>
        <w:rPr>
          <w:rStyle w:val="InitialStyle"/>
          <w:rFonts w:ascii="Times New Roman" w:hAnsi="Times New Roman"/>
          <w:noProof/>
          <w:sz w:val="24"/>
          <w:szCs w:val="24"/>
        </w:rPr>
      </w:pP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byla na majetek Zhotovitele nařízena exekuce či výkon rozhodnutí, nebo </w:t>
      </w:r>
    </w:p>
    <w:p w14:paraId="0A170618" w14:textId="77777777" w:rsidR="008B6D89" w:rsidRPr="00692906" w:rsidRDefault="008B6D89" w:rsidP="00115828">
      <w:pPr>
        <w:pStyle w:val="slovanseznam3"/>
        <w:tabs>
          <w:tab w:val="clear" w:pos="1843"/>
          <w:tab w:val="clear" w:pos="2041"/>
        </w:tabs>
        <w:ind w:left="1560"/>
        <w:rPr>
          <w:rStyle w:val="InitialStyle"/>
          <w:rFonts w:ascii="Times New Roman" w:hAnsi="Times New Roman"/>
          <w:noProof/>
          <w:sz w:val="24"/>
          <w:szCs w:val="24"/>
        </w:rPr>
      </w:pP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se Zhotovitel dostane do platební neschopnosti, nebo </w:t>
      </w:r>
    </w:p>
    <w:p w14:paraId="30516BF6" w14:textId="657007DA" w:rsidR="00D91FC9" w:rsidRPr="00692906" w:rsidRDefault="00672B0B" w:rsidP="00115828">
      <w:pPr>
        <w:pStyle w:val="slovanseznam3"/>
        <w:tabs>
          <w:tab w:val="clear" w:pos="1843"/>
          <w:tab w:val="clear" w:pos="2041"/>
        </w:tabs>
        <w:ind w:left="1560"/>
        <w:rPr>
          <w:rStyle w:val="InitialStyle"/>
          <w:rFonts w:ascii="Times New Roman" w:hAnsi="Times New Roman"/>
          <w:noProof/>
          <w:sz w:val="24"/>
          <w:szCs w:val="24"/>
        </w:rPr>
      </w:pP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Zhotovitel </w:t>
      </w:r>
      <w:r w:rsidR="00483485" w:rsidRPr="00692906">
        <w:rPr>
          <w:rStyle w:val="InitialStyle"/>
          <w:rFonts w:ascii="Times New Roman" w:hAnsi="Times New Roman"/>
          <w:noProof/>
          <w:sz w:val="24"/>
          <w:szCs w:val="24"/>
        </w:rPr>
        <w:t>se dostane do prodlení s prováděním</w:t>
      </w:r>
      <w:r w:rsidR="00C81243"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 </w:t>
      </w: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>Díl</w:t>
      </w:r>
      <w:r w:rsidR="00C81243" w:rsidRPr="00692906">
        <w:rPr>
          <w:rStyle w:val="InitialStyle"/>
          <w:rFonts w:ascii="Times New Roman" w:hAnsi="Times New Roman"/>
          <w:noProof/>
          <w:sz w:val="24"/>
          <w:szCs w:val="24"/>
        </w:rPr>
        <w:t>a</w:t>
      </w: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 </w:t>
      </w:r>
      <w:r w:rsidR="009F142E"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delším než </w:t>
      </w:r>
      <w:r w:rsidR="00983A19" w:rsidRPr="00692906">
        <w:rPr>
          <w:rStyle w:val="InitialStyle"/>
          <w:rFonts w:ascii="Times New Roman" w:hAnsi="Times New Roman"/>
          <w:noProof/>
          <w:sz w:val="24"/>
          <w:szCs w:val="24"/>
        </w:rPr>
        <w:t>2</w:t>
      </w:r>
      <w:r w:rsidR="009951D7"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 </w:t>
      </w:r>
      <w:r w:rsidR="009F142E" w:rsidRPr="00692906">
        <w:rPr>
          <w:rStyle w:val="InitialStyle"/>
          <w:rFonts w:ascii="Times New Roman" w:hAnsi="Times New Roman"/>
          <w:noProof/>
          <w:sz w:val="24"/>
          <w:szCs w:val="24"/>
        </w:rPr>
        <w:t>dn</w:t>
      </w:r>
      <w:r w:rsidR="00983A19" w:rsidRPr="00692906">
        <w:rPr>
          <w:rStyle w:val="InitialStyle"/>
          <w:rFonts w:ascii="Times New Roman" w:hAnsi="Times New Roman"/>
          <w:noProof/>
          <w:sz w:val="24"/>
          <w:szCs w:val="24"/>
        </w:rPr>
        <w:t>y</w:t>
      </w: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 xml:space="preserve">, nebo </w:t>
      </w:r>
    </w:p>
    <w:p w14:paraId="11A3F9C9" w14:textId="24CC12CD" w:rsidR="00672B0B" w:rsidRPr="00692906" w:rsidRDefault="00672B0B" w:rsidP="00115828">
      <w:pPr>
        <w:pStyle w:val="slovanseznam3"/>
        <w:tabs>
          <w:tab w:val="clear" w:pos="1843"/>
          <w:tab w:val="clear" w:pos="2041"/>
        </w:tabs>
        <w:ind w:left="1560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Zhotovitel porušil jiné své povinnosti podstatným způsobem</w:t>
      </w:r>
      <w:r w:rsidR="00EB321E" w:rsidRPr="00692906">
        <w:rPr>
          <w:rFonts w:ascii="Times New Roman" w:hAnsi="Times New Roman"/>
          <w:sz w:val="24"/>
          <w:szCs w:val="24"/>
        </w:rPr>
        <w:t xml:space="preserve"> či opakovaně, tj. alespoň dvakrát.</w:t>
      </w:r>
      <w:r w:rsidR="00E51F2B" w:rsidRPr="00692906">
        <w:rPr>
          <w:rFonts w:ascii="Times New Roman" w:hAnsi="Times New Roman"/>
          <w:sz w:val="24"/>
          <w:szCs w:val="24"/>
        </w:rPr>
        <w:t xml:space="preserve"> </w:t>
      </w:r>
      <w:r w:rsidRPr="00692906">
        <w:rPr>
          <w:rFonts w:ascii="Times New Roman" w:hAnsi="Times New Roman"/>
          <w:sz w:val="24"/>
          <w:szCs w:val="24"/>
        </w:rPr>
        <w:t xml:space="preserve"> </w:t>
      </w:r>
    </w:p>
    <w:p w14:paraId="2C77F491" w14:textId="2F3DD889" w:rsidR="00BC2CA4" w:rsidRPr="00692906" w:rsidRDefault="00BC2CA4" w:rsidP="00BC2CA4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Za podstatné porušení Smlouvy </w:t>
      </w:r>
      <w:r w:rsidR="00A21490" w:rsidRPr="00692906">
        <w:rPr>
          <w:rFonts w:ascii="Times New Roman" w:hAnsi="Times New Roman"/>
          <w:sz w:val="24"/>
          <w:szCs w:val="24"/>
        </w:rPr>
        <w:t xml:space="preserve">zakládající právo Objednatele od Smlouvy odstoupit </w:t>
      </w:r>
      <w:r w:rsidRPr="00692906">
        <w:rPr>
          <w:rFonts w:ascii="Times New Roman" w:hAnsi="Times New Roman"/>
          <w:sz w:val="24"/>
          <w:szCs w:val="24"/>
        </w:rPr>
        <w:t xml:space="preserve">se </w:t>
      </w:r>
      <w:r w:rsidR="00A21490" w:rsidRPr="00692906">
        <w:rPr>
          <w:rFonts w:ascii="Times New Roman" w:hAnsi="Times New Roman"/>
          <w:sz w:val="24"/>
          <w:szCs w:val="24"/>
        </w:rPr>
        <w:t xml:space="preserve">dále </w:t>
      </w:r>
      <w:r w:rsidRPr="00692906">
        <w:rPr>
          <w:rFonts w:ascii="Times New Roman" w:hAnsi="Times New Roman"/>
          <w:sz w:val="24"/>
          <w:szCs w:val="24"/>
        </w:rPr>
        <w:t>považuje, pokud:</w:t>
      </w:r>
    </w:p>
    <w:p w14:paraId="0A677913" w14:textId="128BAA70" w:rsidR="00DF4916" w:rsidRPr="00692906" w:rsidRDefault="00DF4916" w:rsidP="00115828">
      <w:pPr>
        <w:pStyle w:val="slovanseznam3"/>
        <w:tabs>
          <w:tab w:val="clear" w:pos="1843"/>
          <w:tab w:val="clear" w:pos="2041"/>
        </w:tabs>
        <w:ind w:left="1560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Zhotovitel nezahájil poskytování Služeb v termínech dle čl.</w:t>
      </w:r>
      <w:r w:rsidR="00EF0A05">
        <w:rPr>
          <w:rFonts w:ascii="Times New Roman" w:hAnsi="Times New Roman"/>
          <w:sz w:val="24"/>
          <w:szCs w:val="24"/>
        </w:rPr>
        <w:t xml:space="preserve"> 2 </w:t>
      </w:r>
      <w:proofErr w:type="gramStart"/>
      <w:r w:rsidRPr="00692906">
        <w:rPr>
          <w:rFonts w:ascii="Times New Roman" w:hAnsi="Times New Roman"/>
          <w:sz w:val="24"/>
          <w:szCs w:val="24"/>
        </w:rPr>
        <w:t>této</w:t>
      </w:r>
      <w:proofErr w:type="gramEnd"/>
      <w:r w:rsidRPr="00692906">
        <w:rPr>
          <w:rFonts w:ascii="Times New Roman" w:hAnsi="Times New Roman"/>
          <w:sz w:val="24"/>
          <w:szCs w:val="24"/>
        </w:rPr>
        <w:t xml:space="preserve"> Smlouvy;</w:t>
      </w:r>
      <w:r w:rsidR="00EF0A05">
        <w:rPr>
          <w:rFonts w:ascii="Times New Roman" w:hAnsi="Times New Roman"/>
          <w:sz w:val="24"/>
          <w:szCs w:val="24"/>
        </w:rPr>
        <w:t xml:space="preserve"> nebo</w:t>
      </w:r>
    </w:p>
    <w:p w14:paraId="30F83E66" w14:textId="6BF46525" w:rsidR="00BC2CA4" w:rsidRPr="00692906" w:rsidRDefault="00BC2CA4" w:rsidP="0006667A">
      <w:pPr>
        <w:pStyle w:val="slovanseznam3"/>
        <w:tabs>
          <w:tab w:val="clear" w:pos="1843"/>
          <w:tab w:val="clear" w:pos="2041"/>
        </w:tabs>
        <w:ind w:left="1560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Zhotovitel nedodal požadované množství výtisků </w:t>
      </w:r>
      <w:r w:rsidR="00EF0A05">
        <w:rPr>
          <w:rFonts w:ascii="Times New Roman" w:hAnsi="Times New Roman"/>
          <w:sz w:val="24"/>
          <w:szCs w:val="24"/>
        </w:rPr>
        <w:t>Zpravodaje</w:t>
      </w:r>
      <w:r w:rsidRPr="00692906">
        <w:rPr>
          <w:rFonts w:ascii="Times New Roman" w:hAnsi="Times New Roman"/>
          <w:sz w:val="24"/>
          <w:szCs w:val="24"/>
        </w:rPr>
        <w:t xml:space="preserve"> v</w:t>
      </w:r>
      <w:r w:rsidR="00DF4916" w:rsidRPr="00692906">
        <w:rPr>
          <w:rFonts w:ascii="Times New Roman" w:hAnsi="Times New Roman"/>
          <w:sz w:val="24"/>
          <w:szCs w:val="24"/>
        </w:rPr>
        <w:t xml:space="preserve"> jednom </w:t>
      </w:r>
      <w:r w:rsidRPr="00692906">
        <w:rPr>
          <w:rFonts w:ascii="Times New Roman" w:hAnsi="Times New Roman"/>
          <w:sz w:val="24"/>
          <w:szCs w:val="24"/>
        </w:rPr>
        <w:t>nákladu, jak je specifikováno v</w:t>
      </w:r>
      <w:r w:rsidR="0006667A" w:rsidRPr="00692906">
        <w:rPr>
          <w:rFonts w:ascii="Times New Roman" w:hAnsi="Times New Roman"/>
          <w:sz w:val="24"/>
          <w:szCs w:val="24"/>
        </w:rPr>
        <w:t> této Smlouvě</w:t>
      </w:r>
      <w:r w:rsidR="00055986" w:rsidRPr="00692906">
        <w:rPr>
          <w:rFonts w:ascii="Times New Roman" w:hAnsi="Times New Roman"/>
          <w:sz w:val="24"/>
          <w:szCs w:val="24"/>
        </w:rPr>
        <w:t>;</w:t>
      </w:r>
      <w:r w:rsidR="0006667A" w:rsidRPr="00692906">
        <w:rPr>
          <w:rFonts w:ascii="Times New Roman" w:hAnsi="Times New Roman"/>
          <w:sz w:val="24"/>
          <w:szCs w:val="24"/>
        </w:rPr>
        <w:t xml:space="preserve"> </w:t>
      </w:r>
      <w:r w:rsidR="00055986" w:rsidRPr="00692906">
        <w:rPr>
          <w:rFonts w:ascii="Times New Roman" w:hAnsi="Times New Roman"/>
          <w:sz w:val="24"/>
          <w:szCs w:val="24"/>
        </w:rPr>
        <w:t>nebo</w:t>
      </w:r>
    </w:p>
    <w:p w14:paraId="50773B6C" w14:textId="520D4232" w:rsidR="00055986" w:rsidRPr="00692906" w:rsidRDefault="00055986" w:rsidP="00055986">
      <w:pPr>
        <w:pStyle w:val="slovanseznam3"/>
        <w:tabs>
          <w:tab w:val="clear" w:pos="1843"/>
          <w:tab w:val="clear" w:pos="2041"/>
        </w:tabs>
        <w:ind w:left="1560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Zhotovitel plní Dílo takovým způsobem, že za dobu tří po sobě následujících kalendářních měsíců trvání účinnosti této Smlouvy došlo nejméně ke dvěma případům nedodržení technických parametrů </w:t>
      </w:r>
      <w:r w:rsidR="0006667A" w:rsidRPr="00692906">
        <w:rPr>
          <w:rFonts w:ascii="Times New Roman" w:hAnsi="Times New Roman"/>
          <w:sz w:val="24"/>
          <w:szCs w:val="24"/>
        </w:rPr>
        <w:t>Zpravodaje</w:t>
      </w:r>
      <w:r w:rsidRPr="00692906">
        <w:rPr>
          <w:rFonts w:ascii="Times New Roman" w:hAnsi="Times New Roman"/>
          <w:sz w:val="24"/>
          <w:szCs w:val="24"/>
        </w:rPr>
        <w:t xml:space="preserve"> dle čl. </w:t>
      </w:r>
      <w:proofErr w:type="gramStart"/>
      <w:r w:rsidR="0006667A" w:rsidRPr="00692906">
        <w:rPr>
          <w:rFonts w:ascii="Times New Roman" w:hAnsi="Times New Roman"/>
          <w:sz w:val="24"/>
          <w:szCs w:val="24"/>
        </w:rPr>
        <w:t>1.2.</w:t>
      </w:r>
      <w:r w:rsidRPr="00692906">
        <w:rPr>
          <w:rFonts w:ascii="Times New Roman" w:hAnsi="Times New Roman"/>
          <w:sz w:val="24"/>
          <w:szCs w:val="24"/>
        </w:rPr>
        <w:t xml:space="preserve"> této</w:t>
      </w:r>
      <w:proofErr w:type="gramEnd"/>
      <w:r w:rsidRPr="00692906">
        <w:rPr>
          <w:rFonts w:ascii="Times New Roman" w:hAnsi="Times New Roman"/>
          <w:sz w:val="24"/>
          <w:szCs w:val="24"/>
        </w:rPr>
        <w:t xml:space="preserve"> Smlouvy.</w:t>
      </w:r>
    </w:p>
    <w:p w14:paraId="6CA30FAA" w14:textId="20DAB17A" w:rsidR="00641EAB" w:rsidRPr="00692906" w:rsidRDefault="00641EAB" w:rsidP="00BC2CA4">
      <w:pPr>
        <w:pStyle w:val="slovanseznam2"/>
        <w:rPr>
          <w:rStyle w:val="InitialStyle"/>
          <w:rFonts w:ascii="Times New Roman" w:hAnsi="Times New Roman"/>
          <w:noProof/>
          <w:sz w:val="24"/>
          <w:szCs w:val="24"/>
        </w:rPr>
      </w:pPr>
      <w:bookmarkStart w:id="17" w:name="_Ref268278114"/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>Odstoupením se tato Smlouva od počátku ruší, vyjma případů, kdy Objednatel odstoupí je</w:t>
      </w:r>
      <w:r w:rsidR="00032572" w:rsidRPr="00692906">
        <w:rPr>
          <w:rStyle w:val="InitialStyle"/>
          <w:rFonts w:ascii="Times New Roman" w:hAnsi="Times New Roman"/>
          <w:noProof/>
          <w:sz w:val="24"/>
          <w:szCs w:val="24"/>
        </w:rPr>
        <w:t>n od nesplněného zbytku Smlouvy</w:t>
      </w:r>
      <w:r w:rsidRPr="00692906">
        <w:rPr>
          <w:rStyle w:val="InitialStyle"/>
          <w:rFonts w:ascii="Times New Roman" w:hAnsi="Times New Roman"/>
          <w:noProof/>
          <w:sz w:val="24"/>
          <w:szCs w:val="24"/>
        </w:rPr>
        <w:t>. V případě, že Objednatel odstoupí jen od nesplněného zbytku této Smlouvy, nezbavuje taková skutečnost Zhotovitele žádných povinností nebo odpovědností dle této Smlouvy ve vztahu k té části Díla, která byla ke dni odstoupení realizována</w:t>
      </w:r>
      <w:bookmarkEnd w:id="17"/>
      <w:r w:rsidR="00483485" w:rsidRPr="00692906">
        <w:rPr>
          <w:rStyle w:val="InitialStyle"/>
          <w:rFonts w:ascii="Times New Roman" w:hAnsi="Times New Roman"/>
          <w:noProof/>
          <w:sz w:val="24"/>
          <w:szCs w:val="24"/>
        </w:rPr>
        <w:t>.</w:t>
      </w:r>
    </w:p>
    <w:p w14:paraId="6A76ADA6" w14:textId="77777777" w:rsidR="000E269A" w:rsidRPr="00692906" w:rsidRDefault="000E269A" w:rsidP="001839B2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Odstoupení od </w:t>
      </w:r>
      <w:r w:rsidR="000B6932" w:rsidRPr="00692906">
        <w:rPr>
          <w:rFonts w:ascii="Times New Roman" w:hAnsi="Times New Roman"/>
          <w:sz w:val="24"/>
          <w:szCs w:val="24"/>
        </w:rPr>
        <w:t>S</w:t>
      </w:r>
      <w:r w:rsidRPr="00692906">
        <w:rPr>
          <w:rFonts w:ascii="Times New Roman" w:hAnsi="Times New Roman"/>
          <w:sz w:val="24"/>
          <w:szCs w:val="24"/>
        </w:rPr>
        <w:t xml:space="preserve">mlouvy se nedotýká povinnosti </w:t>
      </w:r>
      <w:r w:rsidR="000B6932" w:rsidRPr="00692906">
        <w:rPr>
          <w:rFonts w:ascii="Times New Roman" w:hAnsi="Times New Roman"/>
          <w:sz w:val="24"/>
          <w:szCs w:val="24"/>
        </w:rPr>
        <w:t>Z</w:t>
      </w:r>
      <w:r w:rsidRPr="00692906">
        <w:rPr>
          <w:rFonts w:ascii="Times New Roman" w:hAnsi="Times New Roman"/>
          <w:sz w:val="24"/>
          <w:szCs w:val="24"/>
        </w:rPr>
        <w:t xml:space="preserve">hotovitele na zaplacení smluvní pokuty nebo náhrady škody </w:t>
      </w:r>
      <w:r w:rsidR="000B6932" w:rsidRPr="00692906">
        <w:rPr>
          <w:rFonts w:ascii="Times New Roman" w:hAnsi="Times New Roman"/>
          <w:sz w:val="24"/>
          <w:szCs w:val="24"/>
        </w:rPr>
        <w:t>O</w:t>
      </w:r>
      <w:r w:rsidRPr="00692906">
        <w:rPr>
          <w:rFonts w:ascii="Times New Roman" w:hAnsi="Times New Roman"/>
          <w:sz w:val="24"/>
          <w:szCs w:val="24"/>
        </w:rPr>
        <w:t>bjednateli.</w:t>
      </w:r>
    </w:p>
    <w:bookmarkEnd w:id="16"/>
    <w:p w14:paraId="5D1D88FB" w14:textId="77777777" w:rsidR="000E269A" w:rsidRPr="00692906" w:rsidRDefault="000E269A" w:rsidP="009F142E">
      <w:pPr>
        <w:pStyle w:val="Nadpis2"/>
        <w:rPr>
          <w:rFonts w:ascii="Times New Roman" w:hAnsi="Times New Roman" w:cs="Times New Roman"/>
          <w:sz w:val="24"/>
        </w:rPr>
      </w:pPr>
      <w:r w:rsidRPr="00692906">
        <w:rPr>
          <w:rFonts w:ascii="Times New Roman" w:hAnsi="Times New Roman" w:cs="Times New Roman"/>
          <w:sz w:val="24"/>
        </w:rPr>
        <w:t>Závěrečná ustanovení</w:t>
      </w:r>
    </w:p>
    <w:p w14:paraId="30126681" w14:textId="01520762" w:rsidR="004304E1" w:rsidRPr="00692906" w:rsidRDefault="004304E1" w:rsidP="006C1161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Nedílnou součástí této </w:t>
      </w:r>
      <w:r w:rsidR="00ED7B39" w:rsidRPr="00692906">
        <w:rPr>
          <w:rFonts w:ascii="Times New Roman" w:hAnsi="Times New Roman"/>
          <w:sz w:val="24"/>
          <w:szCs w:val="24"/>
        </w:rPr>
        <w:t>S</w:t>
      </w:r>
      <w:r w:rsidRPr="00692906">
        <w:rPr>
          <w:rFonts w:ascii="Times New Roman" w:hAnsi="Times New Roman"/>
          <w:sz w:val="24"/>
          <w:szCs w:val="24"/>
        </w:rPr>
        <w:t>mlouvy jsou následující přílohy:</w:t>
      </w:r>
    </w:p>
    <w:p w14:paraId="7D255FBC" w14:textId="1616E41F" w:rsidR="007D7CCB" w:rsidRPr="00692906" w:rsidRDefault="007D7CCB" w:rsidP="007D7CCB">
      <w:pPr>
        <w:pStyle w:val="slovanseznam3"/>
        <w:numPr>
          <w:ilvl w:val="0"/>
          <w:numId w:val="0"/>
        </w:numPr>
        <w:tabs>
          <w:tab w:val="clear" w:pos="2041"/>
          <w:tab w:val="left" w:pos="2835"/>
        </w:tabs>
        <w:ind w:left="709"/>
        <w:rPr>
          <w:rFonts w:ascii="Times New Roman" w:hAnsi="Times New Roman"/>
          <w:b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  <w:u w:val="single"/>
        </w:rPr>
        <w:t xml:space="preserve">Příloha č. </w:t>
      </w:r>
      <w:r w:rsidR="00661727">
        <w:rPr>
          <w:rFonts w:ascii="Times New Roman" w:hAnsi="Times New Roman"/>
          <w:sz w:val="24"/>
          <w:szCs w:val="24"/>
          <w:u w:val="single"/>
        </w:rPr>
        <w:t>1</w:t>
      </w:r>
      <w:r w:rsidRPr="00692906">
        <w:rPr>
          <w:rFonts w:ascii="Times New Roman" w:hAnsi="Times New Roman"/>
          <w:sz w:val="24"/>
          <w:szCs w:val="24"/>
        </w:rPr>
        <w:tab/>
        <w:t>Distribuční seznam</w:t>
      </w:r>
    </w:p>
    <w:p w14:paraId="511CFC52" w14:textId="77777777" w:rsidR="006C1161" w:rsidRPr="00692906" w:rsidRDefault="006C1161" w:rsidP="006C1161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Tato Smlouva nabývá platnosti okamžikem podpisu oběma Smluvními stranami.</w:t>
      </w:r>
    </w:p>
    <w:p w14:paraId="053300F6" w14:textId="17F71CE3" w:rsidR="00230445" w:rsidRPr="00692906" w:rsidRDefault="00032A8E" w:rsidP="00032A8E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Tato Smlouva nabývá účinnosti dnem jejího uveřejnění v registru smluv. </w:t>
      </w:r>
    </w:p>
    <w:p w14:paraId="65E0BD29" w14:textId="2E99F2DE" w:rsidR="00032A8E" w:rsidRPr="00692906" w:rsidRDefault="00032A8E" w:rsidP="00032A8E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Smluvní strany berou na vědomí, že k nabytí účinnosti této Smlouvy je nezbytné její uveřejnění v registru smluv podle zákona č. 340/2015 Sb., o zvláštních podmínkách </w:t>
      </w:r>
      <w:r w:rsidRPr="00692906">
        <w:rPr>
          <w:rFonts w:ascii="Times New Roman" w:hAnsi="Times New Roman"/>
          <w:sz w:val="24"/>
          <w:szCs w:val="24"/>
        </w:rPr>
        <w:lastRenderedPageBreak/>
        <w:t>účinnosti některých smluv, uveřejňování těchto smluv a o registru smluv, ve znění pozdějších předpisů</w:t>
      </w:r>
      <w:r w:rsidR="00692906" w:rsidRPr="00692906">
        <w:rPr>
          <w:rFonts w:ascii="Times New Roman" w:hAnsi="Times New Roman"/>
          <w:sz w:val="24"/>
          <w:szCs w:val="24"/>
        </w:rPr>
        <w:t>.</w:t>
      </w:r>
    </w:p>
    <w:p w14:paraId="2FA92C3A" w14:textId="77777777" w:rsidR="000E269A" w:rsidRPr="00692906" w:rsidRDefault="000E269A" w:rsidP="001839B2">
      <w:pPr>
        <w:pStyle w:val="slovanseznam2"/>
        <w:rPr>
          <w:rFonts w:ascii="Times New Roman" w:hAnsi="Times New Roman"/>
          <w:color w:val="000000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Práva a povinnosti touto</w:t>
      </w:r>
      <w:r w:rsidR="00195B73" w:rsidRPr="00692906">
        <w:rPr>
          <w:rFonts w:ascii="Times New Roman" w:hAnsi="Times New Roman"/>
          <w:sz w:val="24"/>
          <w:szCs w:val="24"/>
        </w:rPr>
        <w:t xml:space="preserve"> S</w:t>
      </w:r>
      <w:r w:rsidRPr="00692906">
        <w:rPr>
          <w:rFonts w:ascii="Times New Roman" w:hAnsi="Times New Roman"/>
          <w:sz w:val="24"/>
          <w:szCs w:val="24"/>
        </w:rPr>
        <w:t xml:space="preserve">mlouvou výslovně neupravené se řídí příslušnými ustanoveními občanského zákoníku. V ostatním se tato </w:t>
      </w:r>
      <w:r w:rsidR="00195B73" w:rsidRPr="00692906">
        <w:rPr>
          <w:rFonts w:ascii="Times New Roman" w:hAnsi="Times New Roman"/>
          <w:sz w:val="24"/>
          <w:szCs w:val="24"/>
        </w:rPr>
        <w:t>S</w:t>
      </w:r>
      <w:r w:rsidRPr="00692906">
        <w:rPr>
          <w:rFonts w:ascii="Times New Roman" w:hAnsi="Times New Roman"/>
          <w:sz w:val="24"/>
          <w:szCs w:val="24"/>
        </w:rPr>
        <w:t xml:space="preserve">mlouva řídí obecně závaznými právními předpisy. </w:t>
      </w:r>
    </w:p>
    <w:p w14:paraId="08126FD6" w14:textId="77777777" w:rsidR="000E269A" w:rsidRPr="00692906" w:rsidRDefault="000E269A" w:rsidP="001839B2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 xml:space="preserve">Tuto </w:t>
      </w:r>
      <w:r w:rsidR="00195B73" w:rsidRPr="00692906">
        <w:rPr>
          <w:rFonts w:ascii="Times New Roman" w:hAnsi="Times New Roman"/>
          <w:sz w:val="24"/>
          <w:szCs w:val="24"/>
        </w:rPr>
        <w:t>S</w:t>
      </w:r>
      <w:r w:rsidRPr="00692906">
        <w:rPr>
          <w:rFonts w:ascii="Times New Roman" w:hAnsi="Times New Roman"/>
          <w:sz w:val="24"/>
          <w:szCs w:val="24"/>
        </w:rPr>
        <w:t xml:space="preserve">mlouvu je možné měnit pouze písemnou dohodou </w:t>
      </w:r>
      <w:r w:rsidR="00195B73" w:rsidRPr="00692906">
        <w:rPr>
          <w:rFonts w:ascii="Times New Roman" w:hAnsi="Times New Roman"/>
          <w:sz w:val="24"/>
          <w:szCs w:val="24"/>
        </w:rPr>
        <w:t>S</w:t>
      </w:r>
      <w:r w:rsidRPr="00692906">
        <w:rPr>
          <w:rFonts w:ascii="Times New Roman" w:hAnsi="Times New Roman"/>
          <w:sz w:val="24"/>
          <w:szCs w:val="24"/>
        </w:rPr>
        <w:t xml:space="preserve">mluvních stran ve formě číslovaných dodatků; účastníci výslovně vylučují možnost změny této </w:t>
      </w:r>
      <w:r w:rsidR="00195B73" w:rsidRPr="00692906">
        <w:rPr>
          <w:rFonts w:ascii="Times New Roman" w:hAnsi="Times New Roman"/>
          <w:sz w:val="24"/>
          <w:szCs w:val="24"/>
        </w:rPr>
        <w:t>S</w:t>
      </w:r>
      <w:r w:rsidRPr="00692906">
        <w:rPr>
          <w:rFonts w:ascii="Times New Roman" w:hAnsi="Times New Roman"/>
          <w:sz w:val="24"/>
          <w:szCs w:val="24"/>
        </w:rPr>
        <w:t>mlouvy jinou formou než písemnou.</w:t>
      </w:r>
    </w:p>
    <w:p w14:paraId="54613310" w14:textId="6106DA15" w:rsidR="00032A8E" w:rsidRPr="00692906" w:rsidRDefault="00032A8E" w:rsidP="00032A8E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Tato smlouva je vyhotovena v</w:t>
      </w:r>
      <w:r w:rsidR="00692906" w:rsidRPr="00692906">
        <w:rPr>
          <w:rFonts w:ascii="Times New Roman" w:hAnsi="Times New Roman"/>
          <w:sz w:val="24"/>
          <w:szCs w:val="24"/>
        </w:rPr>
        <w:t xml:space="preserve">e 2 </w:t>
      </w:r>
      <w:proofErr w:type="gramStart"/>
      <w:r w:rsidR="00692906" w:rsidRPr="00692906">
        <w:rPr>
          <w:rFonts w:ascii="Times New Roman" w:hAnsi="Times New Roman"/>
          <w:sz w:val="24"/>
          <w:szCs w:val="24"/>
        </w:rPr>
        <w:t>vyhotoveních , z nich</w:t>
      </w:r>
      <w:proofErr w:type="gramEnd"/>
      <w:r w:rsidR="00692906" w:rsidRPr="00692906">
        <w:rPr>
          <w:rFonts w:ascii="Times New Roman" w:hAnsi="Times New Roman"/>
          <w:sz w:val="24"/>
          <w:szCs w:val="24"/>
        </w:rPr>
        <w:t xml:space="preserve"> po 1 obdrží každá ze smluvních stran.</w:t>
      </w:r>
      <w:r w:rsidRPr="00692906">
        <w:rPr>
          <w:rFonts w:ascii="Times New Roman" w:hAnsi="Times New Roman"/>
          <w:sz w:val="24"/>
          <w:szCs w:val="24"/>
        </w:rPr>
        <w:t xml:space="preserve"> </w:t>
      </w:r>
    </w:p>
    <w:p w14:paraId="754D79F8" w14:textId="4D880888" w:rsidR="00032A8E" w:rsidRPr="00692906" w:rsidRDefault="00032A8E" w:rsidP="00032A8E">
      <w:pPr>
        <w:pStyle w:val="slovanseznam2"/>
        <w:rPr>
          <w:rFonts w:ascii="Times New Roman" w:hAnsi="Times New Roman"/>
          <w:sz w:val="24"/>
          <w:szCs w:val="24"/>
        </w:rPr>
      </w:pPr>
      <w:r w:rsidRPr="00692906">
        <w:rPr>
          <w:rFonts w:ascii="Times New Roman" w:hAnsi="Times New Roman"/>
          <w:sz w:val="24"/>
          <w:szCs w:val="24"/>
        </w:rPr>
        <w:t>T</w:t>
      </w:r>
      <w:r w:rsidR="00692906" w:rsidRPr="00692906">
        <w:rPr>
          <w:rFonts w:ascii="Times New Roman" w:hAnsi="Times New Roman"/>
          <w:sz w:val="24"/>
          <w:szCs w:val="24"/>
        </w:rPr>
        <w:t>ato smlouva byla schválena na ……</w:t>
      </w:r>
      <w:proofErr w:type="gramStart"/>
      <w:r w:rsidR="00692906" w:rsidRPr="00692906">
        <w:rPr>
          <w:rFonts w:ascii="Times New Roman" w:hAnsi="Times New Roman"/>
          <w:sz w:val="24"/>
          <w:szCs w:val="24"/>
        </w:rPr>
        <w:t>…..jednání</w:t>
      </w:r>
      <w:proofErr w:type="gramEnd"/>
      <w:r w:rsidR="00692906" w:rsidRPr="00692906">
        <w:rPr>
          <w:rFonts w:ascii="Times New Roman" w:hAnsi="Times New Roman"/>
          <w:sz w:val="24"/>
          <w:szCs w:val="24"/>
        </w:rPr>
        <w:t xml:space="preserve"> Rady města Boskovice dne………., usnesením č. ……………………….</w:t>
      </w:r>
      <w:r w:rsidRPr="00692906">
        <w:rPr>
          <w:rFonts w:ascii="Times New Roman" w:hAnsi="Times New Roman"/>
          <w:sz w:val="24"/>
          <w:szCs w:val="24"/>
        </w:rPr>
        <w:t>.</w:t>
      </w:r>
    </w:p>
    <w:p w14:paraId="78533C8B" w14:textId="77777777" w:rsidR="00574888" w:rsidRPr="00692906" w:rsidRDefault="00574888" w:rsidP="00574888">
      <w:pPr>
        <w:rPr>
          <w:rFonts w:ascii="Times New Roman" w:hAnsi="Times New Roman"/>
          <w:sz w:val="24"/>
          <w:szCs w:val="24"/>
          <w:highlight w:val="yellow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391"/>
        <w:gridCol w:w="4429"/>
      </w:tblGrid>
      <w:tr w:rsidR="004B02D6" w:rsidRPr="00692906" w14:paraId="1D1DE372" w14:textId="77777777" w:rsidTr="00577F76">
        <w:tc>
          <w:tcPr>
            <w:tcW w:w="4253" w:type="dxa"/>
          </w:tcPr>
          <w:p w14:paraId="4B31F80C" w14:textId="23CBB219" w:rsidR="004B02D6" w:rsidRPr="00692906" w:rsidRDefault="00534ACA" w:rsidP="001839B2">
            <w:pPr>
              <w:pStyle w:val="slovanseznam2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V</w:t>
            </w:r>
            <w:r w:rsidR="00692906" w:rsidRPr="00692906">
              <w:rPr>
                <w:rFonts w:ascii="Times New Roman" w:hAnsi="Times New Roman"/>
                <w:sz w:val="24"/>
                <w:szCs w:val="24"/>
              </w:rPr>
              <w:t xml:space="preserve"> Boskovicích </w:t>
            </w:r>
            <w:r w:rsidRPr="00692906">
              <w:rPr>
                <w:rFonts w:ascii="Times New Roman" w:hAnsi="Times New Roman"/>
                <w:sz w:val="24"/>
                <w:szCs w:val="24"/>
              </w:rPr>
              <w:t xml:space="preserve"> dne _______________</w:t>
            </w:r>
          </w:p>
          <w:p w14:paraId="5705D487" w14:textId="77777777" w:rsidR="00534ACA" w:rsidRPr="00692906" w:rsidRDefault="00534ACA" w:rsidP="001839B2">
            <w:pPr>
              <w:pStyle w:val="slovanseznam2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  <w:p w14:paraId="2C46A86B" w14:textId="77777777" w:rsidR="00574888" w:rsidRPr="00692906" w:rsidRDefault="00574888" w:rsidP="001839B2">
            <w:pPr>
              <w:pStyle w:val="slovanseznam2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  <w:p w14:paraId="2DB7D788" w14:textId="77777777" w:rsidR="00574888" w:rsidRPr="00692906" w:rsidRDefault="00574888" w:rsidP="001839B2">
            <w:pPr>
              <w:pStyle w:val="slovanseznam2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  <w:p w14:paraId="15B715AA" w14:textId="77777777" w:rsidR="004B02D6" w:rsidRPr="00692906" w:rsidRDefault="004B02D6" w:rsidP="001839B2">
            <w:pPr>
              <w:pStyle w:val="slovanseznam2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_____________________________</w:t>
            </w:r>
          </w:p>
          <w:p w14:paraId="2BC6CD56" w14:textId="69E96A51" w:rsidR="004B02D6" w:rsidRPr="00692906" w:rsidRDefault="00333139" w:rsidP="001839B2">
            <w:pPr>
              <w:pStyle w:val="slovanseznam2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Měst</w:t>
            </w:r>
            <w:r w:rsidR="00692906" w:rsidRPr="00692906">
              <w:rPr>
                <w:rFonts w:ascii="Times New Roman" w:hAnsi="Times New Roman"/>
                <w:sz w:val="24"/>
                <w:szCs w:val="24"/>
              </w:rPr>
              <w:t>o Boskovice</w:t>
            </w:r>
          </w:p>
          <w:p w14:paraId="260E6057" w14:textId="67D35DD4" w:rsidR="004B02D6" w:rsidRPr="00692906" w:rsidRDefault="00692906" w:rsidP="00856646">
            <w:pPr>
              <w:pStyle w:val="slovanseznam2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2906">
              <w:rPr>
                <w:rFonts w:ascii="Times New Roman" w:hAnsi="Times New Roman"/>
                <w:sz w:val="24"/>
                <w:szCs w:val="24"/>
              </w:rPr>
              <w:t>Zast</w:t>
            </w:r>
            <w:proofErr w:type="spellEnd"/>
            <w:r w:rsidRPr="00692906">
              <w:rPr>
                <w:rFonts w:ascii="Times New Roman" w:hAnsi="Times New Roman"/>
                <w:sz w:val="24"/>
                <w:szCs w:val="24"/>
              </w:rPr>
              <w:t xml:space="preserve">. Bc. Radkem </w:t>
            </w:r>
            <w:proofErr w:type="spellStart"/>
            <w:r w:rsidRPr="00692906">
              <w:rPr>
                <w:rFonts w:ascii="Times New Roman" w:hAnsi="Times New Roman"/>
                <w:sz w:val="24"/>
                <w:szCs w:val="24"/>
              </w:rPr>
              <w:t>Šamšulou</w:t>
            </w:r>
            <w:proofErr w:type="spellEnd"/>
            <w:r w:rsidRPr="00692906">
              <w:rPr>
                <w:rFonts w:ascii="Times New Roman" w:hAnsi="Times New Roman"/>
                <w:sz w:val="24"/>
                <w:szCs w:val="24"/>
              </w:rPr>
              <w:t>, místostarostou</w:t>
            </w:r>
          </w:p>
        </w:tc>
        <w:tc>
          <w:tcPr>
            <w:tcW w:w="391" w:type="dxa"/>
          </w:tcPr>
          <w:p w14:paraId="1092B942" w14:textId="77777777" w:rsidR="004B02D6" w:rsidRPr="00692906" w:rsidRDefault="004B02D6" w:rsidP="001839B2">
            <w:pPr>
              <w:pStyle w:val="slovanseznam2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9" w:type="dxa"/>
          </w:tcPr>
          <w:p w14:paraId="67D9CFAC" w14:textId="52055A0A" w:rsidR="00534ACA" w:rsidRPr="00692906" w:rsidRDefault="00534ACA" w:rsidP="001839B2">
            <w:pPr>
              <w:pStyle w:val="slovanseznam2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V </w:t>
            </w:r>
            <w:r w:rsidR="00E01C92" w:rsidRPr="00692906">
              <w:rPr>
                <w:rFonts w:ascii="Times New Roman" w:hAnsi="Times New Roman"/>
                <w:sz w:val="24"/>
                <w:szCs w:val="24"/>
              </w:rPr>
              <w:t>______</w:t>
            </w:r>
            <w:r w:rsidR="001E3888" w:rsidRPr="006929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2906">
              <w:rPr>
                <w:rFonts w:ascii="Times New Roman" w:hAnsi="Times New Roman"/>
                <w:sz w:val="24"/>
                <w:szCs w:val="24"/>
              </w:rPr>
              <w:t>dne _____________</w:t>
            </w:r>
          </w:p>
          <w:p w14:paraId="00278141" w14:textId="77777777" w:rsidR="004B02D6" w:rsidRPr="00692906" w:rsidRDefault="004B02D6" w:rsidP="001839B2">
            <w:pPr>
              <w:pStyle w:val="slovanseznam2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  <w:p w14:paraId="00D43AE7" w14:textId="77777777" w:rsidR="00574888" w:rsidRPr="00692906" w:rsidRDefault="00574888" w:rsidP="001839B2">
            <w:pPr>
              <w:pStyle w:val="slovanseznam2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  <w:p w14:paraId="19D4CD40" w14:textId="77777777" w:rsidR="00574888" w:rsidRPr="00692906" w:rsidRDefault="00574888" w:rsidP="001839B2">
            <w:pPr>
              <w:pStyle w:val="slovanseznam2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  <w:p w14:paraId="06965297" w14:textId="77777777" w:rsidR="004B02D6" w:rsidRPr="00692906" w:rsidRDefault="004B02D6" w:rsidP="001839B2">
            <w:pPr>
              <w:pStyle w:val="slovanseznam2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  <w:p w14:paraId="445CC7F3" w14:textId="6A128FE9" w:rsidR="00C81437" w:rsidRPr="00692906" w:rsidRDefault="00E01C92" w:rsidP="001839B2">
            <w:pPr>
              <w:pStyle w:val="slovanseznam2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r w:rsidRPr="00692906">
              <w:rPr>
                <w:rFonts w:ascii="Times New Roman" w:hAnsi="Times New Roman"/>
                <w:sz w:val="24"/>
                <w:szCs w:val="24"/>
              </w:rPr>
              <w:t>[</w:t>
            </w:r>
            <w:r w:rsidRPr="00692906">
              <w:rPr>
                <w:rFonts w:ascii="Times New Roman" w:hAnsi="Times New Roman"/>
                <w:sz w:val="24"/>
                <w:szCs w:val="24"/>
                <w:highlight w:val="yellow"/>
              </w:rPr>
              <w:t>doplní účastník</w:t>
            </w:r>
            <w:r w:rsidRPr="00692906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0828B7C0" w14:textId="442E3430" w:rsidR="004B02D6" w:rsidRPr="00692906" w:rsidRDefault="00692906" w:rsidP="00692906">
            <w:pPr>
              <w:pStyle w:val="slovanseznam2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2906">
              <w:rPr>
                <w:rFonts w:ascii="Times New Roman" w:hAnsi="Times New Roman"/>
                <w:sz w:val="24"/>
                <w:szCs w:val="24"/>
              </w:rPr>
              <w:t>Zast</w:t>
            </w:r>
            <w:proofErr w:type="spellEnd"/>
            <w:r w:rsidRPr="00692906">
              <w:rPr>
                <w:rFonts w:ascii="Times New Roman" w:hAnsi="Times New Roman"/>
                <w:sz w:val="24"/>
                <w:szCs w:val="24"/>
              </w:rPr>
              <w:t>. ……………………..</w:t>
            </w:r>
          </w:p>
        </w:tc>
      </w:tr>
    </w:tbl>
    <w:p w14:paraId="365EDFDD" w14:textId="0CB0FFBB" w:rsidR="002E0BA7" w:rsidRDefault="002E0BA7" w:rsidP="009F142E">
      <w:pPr>
        <w:pStyle w:val="slovanseznam"/>
        <w:numPr>
          <w:ilvl w:val="0"/>
          <w:numId w:val="0"/>
        </w:numPr>
        <w:rPr>
          <w:rFonts w:ascii="Times New Roman" w:hAnsi="Times New Roman"/>
          <w:sz w:val="24"/>
          <w:szCs w:val="24"/>
          <w:highlight w:val="yellow"/>
        </w:rPr>
      </w:pPr>
    </w:p>
    <w:p w14:paraId="7D4F5404" w14:textId="77777777" w:rsidR="002E0BA7" w:rsidRDefault="002E0BA7">
      <w:pPr>
        <w:spacing w:line="240" w:lineRule="auto"/>
        <w:jc w:val="left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  <w:highlight w:val="yellow"/>
        </w:rPr>
        <w:br w:type="page"/>
      </w:r>
    </w:p>
    <w:p w14:paraId="53106C60" w14:textId="5CF36CF4" w:rsidR="002E0BA7" w:rsidRPr="002E0BA7" w:rsidRDefault="002E0BA7" w:rsidP="002E0BA7">
      <w:pPr>
        <w:rPr>
          <w:rFonts w:ascii="Times New Roman" w:hAnsi="Times New Roman"/>
          <w:sz w:val="24"/>
          <w:szCs w:val="24"/>
        </w:rPr>
      </w:pPr>
      <w:r w:rsidRPr="002E0BA7">
        <w:rPr>
          <w:rFonts w:ascii="Times New Roman" w:hAnsi="Times New Roman"/>
          <w:sz w:val="24"/>
          <w:szCs w:val="24"/>
        </w:rPr>
        <w:lastRenderedPageBreak/>
        <w:t>Příloha č. 1</w:t>
      </w:r>
    </w:p>
    <w:p w14:paraId="381A7C3D" w14:textId="77777777" w:rsidR="002E0BA7" w:rsidRPr="002E0BA7" w:rsidRDefault="002E0BA7" w:rsidP="002E0BA7">
      <w:pPr>
        <w:rPr>
          <w:rFonts w:ascii="Times New Roman" w:hAnsi="Times New Roman"/>
          <w:b/>
          <w:bCs/>
          <w:sz w:val="24"/>
          <w:szCs w:val="24"/>
        </w:rPr>
      </w:pPr>
      <w:r w:rsidRPr="002E0BA7">
        <w:rPr>
          <w:rFonts w:ascii="Times New Roman" w:hAnsi="Times New Roman"/>
          <w:b/>
          <w:bCs/>
          <w:sz w:val="24"/>
          <w:szCs w:val="24"/>
        </w:rPr>
        <w:t>Distribuční seznam</w:t>
      </w:r>
    </w:p>
    <w:p w14:paraId="6B1CF012" w14:textId="77777777" w:rsidR="002E0BA7" w:rsidRPr="002E0BA7" w:rsidRDefault="002E0BA7" w:rsidP="002E0BA7">
      <w:pPr>
        <w:rPr>
          <w:rFonts w:ascii="Times New Roman" w:hAnsi="Times New Roman"/>
          <w:sz w:val="24"/>
          <w:szCs w:val="24"/>
        </w:rPr>
      </w:pPr>
    </w:p>
    <w:p w14:paraId="4AD848B4" w14:textId="6E95BFFA" w:rsidR="002E0BA7" w:rsidRPr="002E0BA7" w:rsidRDefault="002E0BA7" w:rsidP="002E0BA7">
      <w:pPr>
        <w:rPr>
          <w:rFonts w:ascii="Times New Roman" w:hAnsi="Times New Roman"/>
          <w:sz w:val="24"/>
          <w:szCs w:val="24"/>
        </w:rPr>
      </w:pPr>
      <w:r w:rsidRPr="002E0BA7">
        <w:rPr>
          <w:rFonts w:ascii="Times New Roman" w:hAnsi="Times New Roman"/>
          <w:sz w:val="24"/>
          <w:szCs w:val="24"/>
        </w:rPr>
        <w:t xml:space="preserve">Náklad 5 500 ks </w:t>
      </w:r>
      <w:r>
        <w:rPr>
          <w:rFonts w:ascii="Times New Roman" w:hAnsi="Times New Roman"/>
          <w:sz w:val="24"/>
          <w:szCs w:val="24"/>
        </w:rPr>
        <w:t xml:space="preserve">výtisků </w:t>
      </w:r>
      <w:r w:rsidRPr="002E0BA7">
        <w:rPr>
          <w:rFonts w:ascii="Times New Roman" w:hAnsi="Times New Roman"/>
          <w:sz w:val="24"/>
          <w:szCs w:val="24"/>
        </w:rPr>
        <w:t>je rozdělen následovně:</w:t>
      </w:r>
    </w:p>
    <w:p w14:paraId="666A0771" w14:textId="0CEABCD5" w:rsidR="002E0BA7" w:rsidRPr="006D6E2F" w:rsidRDefault="006D6E2F" w:rsidP="006D6E2F">
      <w:pPr>
        <w:pStyle w:val="Odstavecseseznamem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6D6E2F">
        <w:rPr>
          <w:rFonts w:ascii="Times New Roman" w:hAnsi="Times New Roman"/>
          <w:sz w:val="24"/>
          <w:szCs w:val="24"/>
        </w:rPr>
        <w:t xml:space="preserve">5 300 ks neadresná distribuce do domácností – předání distributorovi Česká pošta, </w:t>
      </w:r>
      <w:proofErr w:type="spellStart"/>
      <w:proofErr w:type="gramStart"/>
      <w:r w:rsidRPr="006D6E2F">
        <w:rPr>
          <w:rFonts w:ascii="Times New Roman" w:hAnsi="Times New Roman"/>
          <w:sz w:val="24"/>
          <w:szCs w:val="24"/>
        </w:rPr>
        <w:t>s.p</w:t>
      </w:r>
      <w:proofErr w:type="spellEnd"/>
      <w:r w:rsidRPr="006D6E2F">
        <w:rPr>
          <w:rFonts w:ascii="Times New Roman" w:hAnsi="Times New Roman"/>
          <w:sz w:val="24"/>
          <w:szCs w:val="24"/>
        </w:rPr>
        <w:t>.</w:t>
      </w:r>
      <w:proofErr w:type="gramEnd"/>
      <w:r w:rsidRPr="006D6E2F">
        <w:rPr>
          <w:rFonts w:ascii="Times New Roman" w:hAnsi="Times New Roman"/>
          <w:sz w:val="24"/>
          <w:szCs w:val="24"/>
        </w:rPr>
        <w:t>, pobočka Boskovice Hybešova 1009/1, 680 01 Boskovice v balení po 50 kusech</w:t>
      </w:r>
      <w:r w:rsidR="002E0BA7" w:rsidRPr="006D6E2F">
        <w:rPr>
          <w:rFonts w:ascii="Times New Roman" w:hAnsi="Times New Roman"/>
          <w:sz w:val="24"/>
          <w:szCs w:val="24"/>
        </w:rPr>
        <w:t xml:space="preserve"> </w:t>
      </w:r>
    </w:p>
    <w:p w14:paraId="46851BF5" w14:textId="77777777" w:rsidR="002E0BA7" w:rsidRPr="002E0BA7" w:rsidRDefault="002E0BA7" w:rsidP="002E0BA7">
      <w:pPr>
        <w:pStyle w:val="Odstavecseseznamem"/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14:paraId="744E790A" w14:textId="77AFF9ED" w:rsidR="002E0BA7" w:rsidRDefault="002E0BA7" w:rsidP="002E0BA7">
      <w:pPr>
        <w:pStyle w:val="Odstavecseseznamem"/>
        <w:numPr>
          <w:ilvl w:val="0"/>
          <w:numId w:val="39"/>
        </w:numPr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2E0BA7">
        <w:rPr>
          <w:rFonts w:ascii="Times New Roman" w:hAnsi="Times New Roman"/>
          <w:sz w:val="24"/>
          <w:szCs w:val="24"/>
        </w:rPr>
        <w:t>200 ks neadresná distribuce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0BA7">
        <w:rPr>
          <w:rFonts w:ascii="Times New Roman" w:hAnsi="Times New Roman"/>
          <w:sz w:val="24"/>
          <w:szCs w:val="24"/>
        </w:rPr>
        <w:t>– předání</w:t>
      </w:r>
      <w:r>
        <w:rPr>
          <w:rFonts w:ascii="Times New Roman" w:hAnsi="Times New Roman"/>
          <w:sz w:val="24"/>
          <w:szCs w:val="24"/>
        </w:rPr>
        <w:t xml:space="preserve"> do sídla Objednatele Město Boskovice, Masarykovo náměstí 4/2, 680 18 Boskovice,</w:t>
      </w:r>
      <w:r w:rsidRPr="002E0BA7">
        <w:rPr>
          <w:rFonts w:ascii="Times New Roman" w:hAnsi="Times New Roman"/>
          <w:sz w:val="24"/>
          <w:szCs w:val="24"/>
        </w:rPr>
        <w:t xml:space="preserve"> v balení po 50 kusech </w:t>
      </w:r>
    </w:p>
    <w:p w14:paraId="0186670D" w14:textId="77777777" w:rsidR="002E0BA7" w:rsidRPr="002E0BA7" w:rsidRDefault="002E0BA7" w:rsidP="002E0BA7">
      <w:pPr>
        <w:pStyle w:val="Odstavecseseznamem"/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14:paraId="0CAC6307" w14:textId="0DA7AAC1" w:rsidR="002E0BA7" w:rsidRPr="002E0BA7" w:rsidRDefault="002E0BA7" w:rsidP="002E0BA7">
      <w:pPr>
        <w:pStyle w:val="Odstavecseseznamem"/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14:paraId="72D26671" w14:textId="77777777" w:rsidR="003601CF" w:rsidRPr="002E0BA7" w:rsidRDefault="003601CF" w:rsidP="009F142E">
      <w:pPr>
        <w:pStyle w:val="slovanseznam"/>
        <w:numPr>
          <w:ilvl w:val="0"/>
          <w:numId w:val="0"/>
        </w:numPr>
        <w:rPr>
          <w:rFonts w:ascii="Times New Roman" w:hAnsi="Times New Roman"/>
          <w:sz w:val="24"/>
          <w:szCs w:val="24"/>
          <w:highlight w:val="yellow"/>
        </w:rPr>
      </w:pPr>
    </w:p>
    <w:sectPr w:rsidR="003601CF" w:rsidRPr="002E0BA7" w:rsidSect="00080C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5FBEE" w14:textId="77777777" w:rsidR="006651FA" w:rsidRDefault="006651FA">
      <w:r>
        <w:separator/>
      </w:r>
    </w:p>
  </w:endnote>
  <w:endnote w:type="continuationSeparator" w:id="0">
    <w:p w14:paraId="39CA6802" w14:textId="77777777" w:rsidR="006651FA" w:rsidRDefault="006651FA">
      <w:r>
        <w:continuationSeparator/>
      </w:r>
    </w:p>
  </w:endnote>
  <w:endnote w:type="continuationNotice" w:id="1">
    <w:p w14:paraId="45CE8A0D" w14:textId="77777777" w:rsidR="006651FA" w:rsidRDefault="006651F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9C578" w14:textId="77777777" w:rsidR="001961A3" w:rsidRDefault="001961A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52777" w14:textId="50BA200C" w:rsidR="00DD3CEA" w:rsidRPr="00576672" w:rsidRDefault="00DD3CEA">
    <w:pPr>
      <w:pStyle w:val="Zpat"/>
      <w:rPr>
        <w:rFonts w:ascii="Georgia" w:hAnsi="Georgia"/>
      </w:rPr>
    </w:pPr>
    <w:r w:rsidRPr="00576672">
      <w:rPr>
        <w:i/>
      </w:rPr>
      <w:tab/>
    </w:r>
    <w:r w:rsidRPr="00576672">
      <w:rPr>
        <w:rFonts w:ascii="Georgia" w:hAnsi="Georgia"/>
        <w:szCs w:val="18"/>
      </w:rPr>
      <w:t xml:space="preserve">Strana </w:t>
    </w:r>
    <w:r w:rsidRPr="00576672">
      <w:rPr>
        <w:rFonts w:ascii="Georgia" w:hAnsi="Georgia"/>
        <w:szCs w:val="18"/>
      </w:rPr>
      <w:fldChar w:fldCharType="begin"/>
    </w:r>
    <w:r w:rsidRPr="00576672">
      <w:rPr>
        <w:rFonts w:ascii="Georgia" w:hAnsi="Georgia"/>
        <w:szCs w:val="18"/>
      </w:rPr>
      <w:instrText xml:space="preserve"> PAGE   \* MERGEFORMAT </w:instrText>
    </w:r>
    <w:r w:rsidRPr="00576672">
      <w:rPr>
        <w:rFonts w:ascii="Georgia" w:hAnsi="Georgia"/>
        <w:szCs w:val="18"/>
      </w:rPr>
      <w:fldChar w:fldCharType="separate"/>
    </w:r>
    <w:r w:rsidR="001961A3">
      <w:rPr>
        <w:rFonts w:ascii="Georgia" w:hAnsi="Georgia"/>
        <w:noProof/>
        <w:szCs w:val="18"/>
      </w:rPr>
      <w:t>1</w:t>
    </w:r>
    <w:r w:rsidRPr="00576672">
      <w:rPr>
        <w:rFonts w:ascii="Georgia" w:hAnsi="Georgia"/>
        <w:szCs w:val="18"/>
      </w:rPr>
      <w:fldChar w:fldCharType="end"/>
    </w:r>
    <w:r w:rsidRPr="00576672">
      <w:rPr>
        <w:rFonts w:ascii="Georgia" w:hAnsi="Georgia"/>
        <w:szCs w:val="18"/>
      </w:rPr>
      <w:t xml:space="preserve"> (Celkem </w:t>
    </w:r>
    <w:r w:rsidRPr="00576672">
      <w:rPr>
        <w:rFonts w:ascii="Georgia" w:hAnsi="Georgia"/>
      </w:rPr>
      <w:fldChar w:fldCharType="begin"/>
    </w:r>
    <w:r w:rsidRPr="00576672">
      <w:rPr>
        <w:rFonts w:ascii="Georgia" w:hAnsi="Georgia"/>
      </w:rPr>
      <w:instrText xml:space="preserve"> NUMPAGES   \* MERGEFORMAT </w:instrText>
    </w:r>
    <w:r w:rsidRPr="00576672">
      <w:rPr>
        <w:rFonts w:ascii="Georgia" w:hAnsi="Georgia"/>
      </w:rPr>
      <w:fldChar w:fldCharType="separate"/>
    </w:r>
    <w:r w:rsidR="001961A3" w:rsidRPr="001961A3">
      <w:rPr>
        <w:rFonts w:ascii="Georgia" w:hAnsi="Georgia"/>
        <w:noProof/>
        <w:szCs w:val="18"/>
      </w:rPr>
      <w:t>10</w:t>
    </w:r>
    <w:r w:rsidRPr="00576672">
      <w:rPr>
        <w:rFonts w:ascii="Georgia" w:hAnsi="Georgia"/>
        <w:noProof/>
        <w:szCs w:val="18"/>
      </w:rPr>
      <w:fldChar w:fldCharType="end"/>
    </w:r>
    <w:r w:rsidRPr="00576672">
      <w:rPr>
        <w:rFonts w:ascii="Georgia" w:hAnsi="Georgia"/>
        <w:szCs w:val="18"/>
      </w:rPr>
      <w:t>)</w:t>
    </w:r>
    <w:r w:rsidRPr="00576672">
      <w:rPr>
        <w:rFonts w:ascii="Georgia" w:hAnsi="Georgia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66543" w14:textId="7D664C9A" w:rsidR="00DD3CEA" w:rsidRDefault="00DD3CEA">
    <w:pPr>
      <w:pStyle w:val="Zpat"/>
    </w:pPr>
    <w:r>
      <w:tab/>
    </w:r>
    <w:r w:rsidRPr="00C342B9">
      <w:rPr>
        <w:i/>
        <w:szCs w:val="18"/>
      </w:rPr>
      <w:t xml:space="preserve">Strana </w:t>
    </w:r>
    <w:r w:rsidRPr="00C342B9">
      <w:rPr>
        <w:i/>
        <w:szCs w:val="18"/>
      </w:rPr>
      <w:fldChar w:fldCharType="begin"/>
    </w:r>
    <w:r w:rsidRPr="00C342B9">
      <w:rPr>
        <w:i/>
        <w:szCs w:val="18"/>
      </w:rPr>
      <w:instrText xml:space="preserve"> PAGE   \* MERGEFORMAT </w:instrText>
    </w:r>
    <w:r w:rsidRPr="00C342B9">
      <w:rPr>
        <w:i/>
        <w:szCs w:val="18"/>
      </w:rPr>
      <w:fldChar w:fldCharType="separate"/>
    </w:r>
    <w:r w:rsidR="00985FE6">
      <w:rPr>
        <w:i/>
        <w:noProof/>
        <w:szCs w:val="18"/>
      </w:rPr>
      <w:t>11</w:t>
    </w:r>
    <w:r w:rsidRPr="00C342B9">
      <w:rPr>
        <w:i/>
        <w:szCs w:val="18"/>
      </w:rPr>
      <w:fldChar w:fldCharType="end"/>
    </w:r>
    <w:r w:rsidRPr="00C342B9">
      <w:rPr>
        <w:i/>
        <w:szCs w:val="18"/>
      </w:rPr>
      <w:t xml:space="preserve"> (Celkem </w:t>
    </w:r>
    <w:r w:rsidR="00D97046">
      <w:rPr>
        <w:i/>
        <w:noProof/>
        <w:szCs w:val="18"/>
      </w:rPr>
      <w:fldChar w:fldCharType="begin"/>
    </w:r>
    <w:r w:rsidR="00D97046">
      <w:rPr>
        <w:i/>
        <w:noProof/>
        <w:szCs w:val="18"/>
      </w:rPr>
      <w:instrText xml:space="preserve"> NUMPAGES   \* MERGEFORMAT </w:instrText>
    </w:r>
    <w:r w:rsidR="00D97046">
      <w:rPr>
        <w:i/>
        <w:noProof/>
        <w:szCs w:val="18"/>
      </w:rPr>
      <w:fldChar w:fldCharType="separate"/>
    </w:r>
    <w:r w:rsidR="00CD6B70">
      <w:rPr>
        <w:i/>
        <w:noProof/>
        <w:szCs w:val="18"/>
      </w:rPr>
      <w:t>2</w:t>
    </w:r>
    <w:r w:rsidR="00D97046">
      <w:rPr>
        <w:i/>
        <w:noProof/>
        <w:szCs w:val="18"/>
      </w:rPr>
      <w:fldChar w:fldCharType="end"/>
    </w:r>
    <w:r>
      <w:rPr>
        <w:i/>
        <w:szCs w:val="18"/>
      </w:rPr>
      <w:t>)</w: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9A279" w14:textId="77777777" w:rsidR="006651FA" w:rsidRDefault="006651FA">
      <w:r>
        <w:separator/>
      </w:r>
    </w:p>
  </w:footnote>
  <w:footnote w:type="continuationSeparator" w:id="0">
    <w:p w14:paraId="3C25F577" w14:textId="77777777" w:rsidR="006651FA" w:rsidRDefault="006651FA">
      <w:r>
        <w:continuationSeparator/>
      </w:r>
    </w:p>
  </w:footnote>
  <w:footnote w:type="continuationNotice" w:id="1">
    <w:p w14:paraId="0CFA5E6E" w14:textId="77777777" w:rsidR="006651FA" w:rsidRDefault="006651F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9BE08" w14:textId="77777777" w:rsidR="001961A3" w:rsidRDefault="001961A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28AB7" w14:textId="17594F1C" w:rsidR="001961A3" w:rsidRPr="001961A3" w:rsidRDefault="001961A3" w:rsidP="001961A3">
    <w:pPr>
      <w:pStyle w:val="Zhlav"/>
      <w:jc w:val="right"/>
      <w:rPr>
        <w:rFonts w:asciiTheme="minorHAnsi" w:hAnsiTheme="minorHAnsi" w:cstheme="minorHAnsi"/>
        <w:sz w:val="22"/>
      </w:rPr>
    </w:pPr>
    <w:bookmarkStart w:id="18" w:name="_GoBack"/>
    <w:r w:rsidRPr="001961A3">
      <w:rPr>
        <w:rFonts w:asciiTheme="minorHAnsi" w:hAnsiTheme="minorHAnsi" w:cstheme="minorHAnsi"/>
        <w:sz w:val="22"/>
      </w:rPr>
      <w:t>Příloha č. 5a</w:t>
    </w:r>
    <w:bookmarkEnd w:id="18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E55D2" w14:textId="77777777" w:rsidR="00DD3CEA" w:rsidRDefault="00DD3CEA" w:rsidP="00891CE3">
    <w:pPr>
      <w:pStyle w:val="Zhlav"/>
      <w:jc w:val="center"/>
    </w:pPr>
    <w:r>
      <w:rPr>
        <w:noProof/>
      </w:rPr>
      <w:drawing>
        <wp:inline distT="0" distB="0" distL="0" distR="0" wp14:anchorId="5546C013" wp14:editId="16438DF1">
          <wp:extent cx="1704975" cy="876300"/>
          <wp:effectExtent l="0" t="0" r="9525" b="0"/>
          <wp:docPr id="2" name="Obrázek 2" descr="promo-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mo-bann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2F4CC2" w14:textId="77777777" w:rsidR="00DD3CEA" w:rsidRDefault="00DD3CE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11F419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0"/>
    <w:multiLevelType w:val="singleLevel"/>
    <w:tmpl w:val="EF58A8A8"/>
    <w:lvl w:ilvl="0">
      <w:start w:val="1"/>
      <w:numFmt w:val="bullet"/>
      <w:pStyle w:val="slovanseznam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8CCA9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2E954D9"/>
    <w:multiLevelType w:val="hybridMultilevel"/>
    <w:tmpl w:val="A3F6966A"/>
    <w:lvl w:ilvl="0" w:tplc="F4DE7C1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AB917A3"/>
    <w:multiLevelType w:val="hybridMultilevel"/>
    <w:tmpl w:val="636A614A"/>
    <w:lvl w:ilvl="0" w:tplc="C4B6FA92">
      <w:start w:val="1"/>
      <w:numFmt w:val="bullet"/>
      <w:lvlText w:val="-"/>
      <w:lvlJc w:val="left"/>
      <w:pPr>
        <w:ind w:left="1069" w:hanging="360"/>
      </w:pPr>
      <w:rPr>
        <w:rFonts w:ascii="Georgia" w:eastAsia="Times New Roman" w:hAnsi="Georg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C792161"/>
    <w:multiLevelType w:val="multilevel"/>
    <w:tmpl w:val="0916DFB6"/>
    <w:lvl w:ilvl="0">
      <w:start w:val="1"/>
      <w:numFmt w:val="decimal"/>
      <w:pStyle w:val="Seznamsodrkami4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269D1EC7"/>
    <w:multiLevelType w:val="singleLevel"/>
    <w:tmpl w:val="C562DC34"/>
    <w:lvl w:ilvl="0">
      <w:start w:val="1"/>
      <w:numFmt w:val="bullet"/>
      <w:pStyle w:val="Seznamsodrkami2"/>
      <w:lvlText w:val="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</w:rPr>
    </w:lvl>
  </w:abstractNum>
  <w:abstractNum w:abstractNumId="7" w15:restartNumberingAfterBreak="0">
    <w:nsid w:val="27731C75"/>
    <w:multiLevelType w:val="hybridMultilevel"/>
    <w:tmpl w:val="DBD034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D94AF6"/>
    <w:multiLevelType w:val="hybridMultilevel"/>
    <w:tmpl w:val="0D8C27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F331E"/>
    <w:multiLevelType w:val="multilevel"/>
    <w:tmpl w:val="BA54E264"/>
    <w:lvl w:ilvl="0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0" w15:restartNumberingAfterBreak="0">
    <w:nsid w:val="362C6FCD"/>
    <w:multiLevelType w:val="multilevel"/>
    <w:tmpl w:val="850A7132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A535350"/>
    <w:multiLevelType w:val="hybridMultilevel"/>
    <w:tmpl w:val="5516A2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136F44"/>
    <w:multiLevelType w:val="multilevel"/>
    <w:tmpl w:val="75E8B34A"/>
    <w:lvl w:ilvl="0">
      <w:start w:val="1"/>
      <w:numFmt w:val="decimal"/>
      <w:pStyle w:val="Nadpis2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tabs>
          <w:tab w:val="num" w:pos="681"/>
        </w:tabs>
        <w:ind w:left="681" w:hanging="68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slovanseznam3"/>
      <w:lvlText w:val="%1.%2.%3."/>
      <w:lvlJc w:val="left"/>
      <w:pPr>
        <w:tabs>
          <w:tab w:val="num" w:pos="1843"/>
        </w:tabs>
        <w:ind w:left="1843" w:hanging="850"/>
      </w:pPr>
      <w:rPr>
        <w:rFonts w:ascii="Georgia" w:hAnsi="Georgia" w:hint="default"/>
        <w:b w:val="0"/>
        <w:i w:val="0"/>
        <w:sz w:val="21"/>
        <w:szCs w:val="21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3175"/>
        </w:tabs>
        <w:ind w:left="3175" w:hanging="1134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CAA7B70"/>
    <w:multiLevelType w:val="hybridMultilevel"/>
    <w:tmpl w:val="6FE4D7E0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1B">
      <w:start w:val="1"/>
      <w:numFmt w:val="lowerRoman"/>
      <w:lvlText w:val="%2."/>
      <w:lvlJc w:val="right"/>
      <w:pPr>
        <w:tabs>
          <w:tab w:val="num" w:pos="1789"/>
        </w:tabs>
        <w:ind w:left="1789" w:hanging="360"/>
      </w:pPr>
      <w:rPr>
        <w:rFonts w:hint="default"/>
      </w:rPr>
    </w:lvl>
    <w:lvl w:ilvl="2" w:tplc="04050015">
      <w:start w:val="1"/>
      <w:numFmt w:val="upperLetter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08D1E04"/>
    <w:multiLevelType w:val="hybridMultilevel"/>
    <w:tmpl w:val="90E401DA"/>
    <w:lvl w:ilvl="0" w:tplc="9F96D14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B6D2E"/>
    <w:multiLevelType w:val="hybridMultilevel"/>
    <w:tmpl w:val="6E32D5A2"/>
    <w:lvl w:ilvl="0" w:tplc="C0364E32">
      <w:start w:val="7"/>
      <w:numFmt w:val="bullet"/>
      <w:lvlText w:val="-"/>
      <w:lvlJc w:val="left"/>
      <w:pPr>
        <w:ind w:left="87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6" w15:restartNumberingAfterBreak="0">
    <w:nsid w:val="46BE31FF"/>
    <w:multiLevelType w:val="hybridMultilevel"/>
    <w:tmpl w:val="352C675E"/>
    <w:lvl w:ilvl="0" w:tplc="174ACAE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B43D07"/>
    <w:multiLevelType w:val="hybridMultilevel"/>
    <w:tmpl w:val="5BC4FC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C27D08"/>
    <w:multiLevelType w:val="singleLevel"/>
    <w:tmpl w:val="39FCC7FA"/>
    <w:lvl w:ilvl="0">
      <w:start w:val="1"/>
      <w:numFmt w:val="bullet"/>
      <w:pStyle w:val="slovanseznam5"/>
      <w:lvlText w:val="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</w:rPr>
    </w:lvl>
  </w:abstractNum>
  <w:abstractNum w:abstractNumId="19" w15:restartNumberingAfterBreak="0">
    <w:nsid w:val="6B1D1232"/>
    <w:multiLevelType w:val="multilevel"/>
    <w:tmpl w:val="79B21C98"/>
    <w:lvl w:ilvl="0">
      <w:start w:val="1"/>
      <w:numFmt w:val="decimal"/>
      <w:pStyle w:val="Level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20" w15:restartNumberingAfterBreak="0">
    <w:nsid w:val="6DC15DCB"/>
    <w:multiLevelType w:val="hybridMultilevel"/>
    <w:tmpl w:val="339C3114"/>
    <w:lvl w:ilvl="0" w:tplc="7ED8B13E">
      <w:start w:val="7"/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73B54512"/>
    <w:multiLevelType w:val="singleLevel"/>
    <w:tmpl w:val="6ADACEB8"/>
    <w:lvl w:ilvl="0">
      <w:start w:val="1"/>
      <w:numFmt w:val="bullet"/>
      <w:pStyle w:val="Seznamsodrkami3"/>
      <w:lvlText w:val=""/>
      <w:lvlJc w:val="left"/>
      <w:pPr>
        <w:tabs>
          <w:tab w:val="num" w:pos="1800"/>
        </w:tabs>
        <w:ind w:left="1797" w:hanging="357"/>
      </w:pPr>
      <w:rPr>
        <w:rFonts w:ascii="Symbol" w:hAnsi="Symbol" w:hint="default"/>
        <w:sz w:val="16"/>
      </w:rPr>
    </w:lvl>
  </w:abstractNum>
  <w:abstractNum w:abstractNumId="22" w15:restartNumberingAfterBreak="0">
    <w:nsid w:val="7C755C1A"/>
    <w:multiLevelType w:val="hybridMultilevel"/>
    <w:tmpl w:val="ACDC21C4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3" w15:restartNumberingAfterBreak="0">
    <w:nsid w:val="7CA06CB8"/>
    <w:multiLevelType w:val="singleLevel"/>
    <w:tmpl w:val="5338FCBE"/>
    <w:lvl w:ilvl="0">
      <w:start w:val="1"/>
      <w:numFmt w:val="bullet"/>
      <w:pStyle w:val="Seznamsodrkami"/>
      <w:lvlText w:val=""/>
      <w:lvlJc w:val="left"/>
      <w:pPr>
        <w:tabs>
          <w:tab w:val="num" w:pos="1080"/>
        </w:tabs>
        <w:ind w:left="1077" w:hanging="357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23"/>
  </w:num>
  <w:num w:numId="4">
    <w:abstractNumId w:val="6"/>
  </w:num>
  <w:num w:numId="5">
    <w:abstractNumId w:val="21"/>
  </w:num>
  <w:num w:numId="6">
    <w:abstractNumId w:val="5"/>
  </w:num>
  <w:num w:numId="7">
    <w:abstractNumId w:val="12"/>
  </w:num>
  <w:num w:numId="8">
    <w:abstractNumId w:val="3"/>
  </w:num>
  <w:num w:numId="9">
    <w:abstractNumId w:val="19"/>
  </w:num>
  <w:num w:numId="10">
    <w:abstractNumId w:val="2"/>
  </w:num>
  <w:num w:numId="11">
    <w:abstractNumId w:val="8"/>
  </w:num>
  <w:num w:numId="12">
    <w:abstractNumId w:val="14"/>
  </w:num>
  <w:num w:numId="13">
    <w:abstractNumId w:val="4"/>
  </w:num>
  <w:num w:numId="14">
    <w:abstractNumId w:val="20"/>
  </w:num>
  <w:num w:numId="15">
    <w:abstractNumId w:val="15"/>
  </w:num>
  <w:num w:numId="16">
    <w:abstractNumId w:val="22"/>
  </w:num>
  <w:num w:numId="17">
    <w:abstractNumId w:val="12"/>
  </w:num>
  <w:num w:numId="18">
    <w:abstractNumId w:val="12"/>
  </w:num>
  <w:num w:numId="19">
    <w:abstractNumId w:val="9"/>
  </w:num>
  <w:num w:numId="20">
    <w:abstractNumId w:val="12"/>
  </w:num>
  <w:num w:numId="21">
    <w:abstractNumId w:val="10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3"/>
  </w:num>
  <w:num w:numId="29">
    <w:abstractNumId w:val="12"/>
  </w:num>
  <w:num w:numId="30">
    <w:abstractNumId w:val="12"/>
  </w:num>
  <w:num w:numId="31">
    <w:abstractNumId w:val="17"/>
  </w:num>
  <w:num w:numId="32">
    <w:abstractNumId w:val="16"/>
  </w:num>
  <w:num w:numId="33">
    <w:abstractNumId w:val="12"/>
  </w:num>
  <w:num w:numId="34">
    <w:abstractNumId w:val="0"/>
  </w:num>
  <w:num w:numId="35">
    <w:abstractNumId w:val="12"/>
  </w:num>
  <w:num w:numId="36">
    <w:abstractNumId w:val="12"/>
  </w:num>
  <w:num w:numId="37">
    <w:abstractNumId w:val="7"/>
  </w:num>
  <w:num w:numId="38">
    <w:abstractNumId w:val="12"/>
  </w:num>
  <w:num w:numId="39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992"/>
    <w:rsid w:val="00000226"/>
    <w:rsid w:val="00002153"/>
    <w:rsid w:val="00002A7B"/>
    <w:rsid w:val="00007707"/>
    <w:rsid w:val="00012196"/>
    <w:rsid w:val="00012EA0"/>
    <w:rsid w:val="00015285"/>
    <w:rsid w:val="000176FE"/>
    <w:rsid w:val="00022954"/>
    <w:rsid w:val="0003127C"/>
    <w:rsid w:val="00031398"/>
    <w:rsid w:val="00031479"/>
    <w:rsid w:val="00032572"/>
    <w:rsid w:val="00032A8E"/>
    <w:rsid w:val="000345B0"/>
    <w:rsid w:val="00035F51"/>
    <w:rsid w:val="00040EFD"/>
    <w:rsid w:val="00042634"/>
    <w:rsid w:val="00043E70"/>
    <w:rsid w:val="000444BA"/>
    <w:rsid w:val="00055986"/>
    <w:rsid w:val="000615D7"/>
    <w:rsid w:val="00061798"/>
    <w:rsid w:val="000617D4"/>
    <w:rsid w:val="00062308"/>
    <w:rsid w:val="00062485"/>
    <w:rsid w:val="00063121"/>
    <w:rsid w:val="0006667A"/>
    <w:rsid w:val="00066777"/>
    <w:rsid w:val="00073345"/>
    <w:rsid w:val="0007344E"/>
    <w:rsid w:val="00073459"/>
    <w:rsid w:val="000736DB"/>
    <w:rsid w:val="000760CD"/>
    <w:rsid w:val="000770F5"/>
    <w:rsid w:val="000776FB"/>
    <w:rsid w:val="000800C0"/>
    <w:rsid w:val="00080493"/>
    <w:rsid w:val="00080BF9"/>
    <w:rsid w:val="00080C8B"/>
    <w:rsid w:val="0008161B"/>
    <w:rsid w:val="00081D47"/>
    <w:rsid w:val="000838A3"/>
    <w:rsid w:val="00087B3C"/>
    <w:rsid w:val="00087D9A"/>
    <w:rsid w:val="00090A63"/>
    <w:rsid w:val="00092A54"/>
    <w:rsid w:val="00094AD2"/>
    <w:rsid w:val="00095789"/>
    <w:rsid w:val="000A17F8"/>
    <w:rsid w:val="000A51F6"/>
    <w:rsid w:val="000A596A"/>
    <w:rsid w:val="000B6932"/>
    <w:rsid w:val="000B6AB5"/>
    <w:rsid w:val="000B6DED"/>
    <w:rsid w:val="000C1740"/>
    <w:rsid w:val="000C2BEA"/>
    <w:rsid w:val="000C31C3"/>
    <w:rsid w:val="000C4768"/>
    <w:rsid w:val="000C6466"/>
    <w:rsid w:val="000C6A13"/>
    <w:rsid w:val="000C78E2"/>
    <w:rsid w:val="000C79E1"/>
    <w:rsid w:val="000D0723"/>
    <w:rsid w:val="000D274D"/>
    <w:rsid w:val="000D2DA5"/>
    <w:rsid w:val="000D7CE8"/>
    <w:rsid w:val="000E269A"/>
    <w:rsid w:val="000E44EA"/>
    <w:rsid w:val="000E5EAC"/>
    <w:rsid w:val="000F0EDE"/>
    <w:rsid w:val="000F7EA2"/>
    <w:rsid w:val="00101020"/>
    <w:rsid w:val="001030B1"/>
    <w:rsid w:val="001034AD"/>
    <w:rsid w:val="00106B53"/>
    <w:rsid w:val="00106B5C"/>
    <w:rsid w:val="00111920"/>
    <w:rsid w:val="00113B9F"/>
    <w:rsid w:val="00115828"/>
    <w:rsid w:val="0011654D"/>
    <w:rsid w:val="001231BB"/>
    <w:rsid w:val="00124946"/>
    <w:rsid w:val="00132925"/>
    <w:rsid w:val="001352FD"/>
    <w:rsid w:val="0013563E"/>
    <w:rsid w:val="0013770F"/>
    <w:rsid w:val="00143311"/>
    <w:rsid w:val="0015368C"/>
    <w:rsid w:val="00155757"/>
    <w:rsid w:val="001562B3"/>
    <w:rsid w:val="001573B1"/>
    <w:rsid w:val="00157CE4"/>
    <w:rsid w:val="001600D1"/>
    <w:rsid w:val="00162507"/>
    <w:rsid w:val="00163712"/>
    <w:rsid w:val="00165E7A"/>
    <w:rsid w:val="00170416"/>
    <w:rsid w:val="00171003"/>
    <w:rsid w:val="00171C29"/>
    <w:rsid w:val="00172AF0"/>
    <w:rsid w:val="00173137"/>
    <w:rsid w:val="00173641"/>
    <w:rsid w:val="00174F52"/>
    <w:rsid w:val="00181D7B"/>
    <w:rsid w:val="0018378F"/>
    <w:rsid w:val="001839B2"/>
    <w:rsid w:val="0018672F"/>
    <w:rsid w:val="00187CB5"/>
    <w:rsid w:val="00190C8C"/>
    <w:rsid w:val="0019189C"/>
    <w:rsid w:val="0019463D"/>
    <w:rsid w:val="001950F7"/>
    <w:rsid w:val="001958BC"/>
    <w:rsid w:val="00195B73"/>
    <w:rsid w:val="00195BDF"/>
    <w:rsid w:val="001961A3"/>
    <w:rsid w:val="00196455"/>
    <w:rsid w:val="001A3000"/>
    <w:rsid w:val="001B184F"/>
    <w:rsid w:val="001B343B"/>
    <w:rsid w:val="001B44C5"/>
    <w:rsid w:val="001B5600"/>
    <w:rsid w:val="001B654F"/>
    <w:rsid w:val="001C061D"/>
    <w:rsid w:val="001C3DDB"/>
    <w:rsid w:val="001C74B1"/>
    <w:rsid w:val="001D349E"/>
    <w:rsid w:val="001D732F"/>
    <w:rsid w:val="001D7D00"/>
    <w:rsid w:val="001E3888"/>
    <w:rsid w:val="001E537D"/>
    <w:rsid w:val="001E621F"/>
    <w:rsid w:val="001F0F07"/>
    <w:rsid w:val="001F225B"/>
    <w:rsid w:val="001F2CFE"/>
    <w:rsid w:val="001F382F"/>
    <w:rsid w:val="001F3C5F"/>
    <w:rsid w:val="001F3CC9"/>
    <w:rsid w:val="001F3DE4"/>
    <w:rsid w:val="001F512A"/>
    <w:rsid w:val="001F6105"/>
    <w:rsid w:val="001F66F3"/>
    <w:rsid w:val="002017DB"/>
    <w:rsid w:val="00201DEC"/>
    <w:rsid w:val="00203ED0"/>
    <w:rsid w:val="00206BB2"/>
    <w:rsid w:val="00214F50"/>
    <w:rsid w:val="00216BB2"/>
    <w:rsid w:val="00216E31"/>
    <w:rsid w:val="00217BC9"/>
    <w:rsid w:val="00222214"/>
    <w:rsid w:val="00227E78"/>
    <w:rsid w:val="00230445"/>
    <w:rsid w:val="0023243D"/>
    <w:rsid w:val="002365D9"/>
    <w:rsid w:val="00241D7A"/>
    <w:rsid w:val="002444E6"/>
    <w:rsid w:val="00245B03"/>
    <w:rsid w:val="002468E1"/>
    <w:rsid w:val="0024739E"/>
    <w:rsid w:val="0025066B"/>
    <w:rsid w:val="0025074A"/>
    <w:rsid w:val="002511C0"/>
    <w:rsid w:val="00251712"/>
    <w:rsid w:val="002525A9"/>
    <w:rsid w:val="00252F25"/>
    <w:rsid w:val="00253765"/>
    <w:rsid w:val="002537C6"/>
    <w:rsid w:val="002558D6"/>
    <w:rsid w:val="002574AD"/>
    <w:rsid w:val="00261915"/>
    <w:rsid w:val="00261DA2"/>
    <w:rsid w:val="002674A2"/>
    <w:rsid w:val="002677F6"/>
    <w:rsid w:val="002679BC"/>
    <w:rsid w:val="00271D15"/>
    <w:rsid w:val="00274A6F"/>
    <w:rsid w:val="0027768F"/>
    <w:rsid w:val="002806A7"/>
    <w:rsid w:val="00280DA5"/>
    <w:rsid w:val="0028148A"/>
    <w:rsid w:val="0028462A"/>
    <w:rsid w:val="00285787"/>
    <w:rsid w:val="0029151D"/>
    <w:rsid w:val="00292178"/>
    <w:rsid w:val="00292E70"/>
    <w:rsid w:val="002968C7"/>
    <w:rsid w:val="002A0836"/>
    <w:rsid w:val="002A0BB2"/>
    <w:rsid w:val="002A1D15"/>
    <w:rsid w:val="002A3246"/>
    <w:rsid w:val="002A39E9"/>
    <w:rsid w:val="002A4FCA"/>
    <w:rsid w:val="002A751E"/>
    <w:rsid w:val="002A7D2C"/>
    <w:rsid w:val="002B08F1"/>
    <w:rsid w:val="002B2520"/>
    <w:rsid w:val="002B4E99"/>
    <w:rsid w:val="002B563B"/>
    <w:rsid w:val="002B57A1"/>
    <w:rsid w:val="002B7649"/>
    <w:rsid w:val="002C046D"/>
    <w:rsid w:val="002C1EBE"/>
    <w:rsid w:val="002C3D22"/>
    <w:rsid w:val="002C3DAF"/>
    <w:rsid w:val="002D03B5"/>
    <w:rsid w:val="002D21E7"/>
    <w:rsid w:val="002D2806"/>
    <w:rsid w:val="002D2DEF"/>
    <w:rsid w:val="002D6658"/>
    <w:rsid w:val="002D71AB"/>
    <w:rsid w:val="002D782F"/>
    <w:rsid w:val="002E0BA7"/>
    <w:rsid w:val="002E3189"/>
    <w:rsid w:val="002E41C6"/>
    <w:rsid w:val="002E439C"/>
    <w:rsid w:val="002E6157"/>
    <w:rsid w:val="002E73F2"/>
    <w:rsid w:val="002F0B56"/>
    <w:rsid w:val="002F733E"/>
    <w:rsid w:val="003020B3"/>
    <w:rsid w:val="00303B43"/>
    <w:rsid w:val="00303F42"/>
    <w:rsid w:val="003070BC"/>
    <w:rsid w:val="00311EE4"/>
    <w:rsid w:val="00314F51"/>
    <w:rsid w:val="00315D73"/>
    <w:rsid w:val="003178E4"/>
    <w:rsid w:val="0032088A"/>
    <w:rsid w:val="003236FB"/>
    <w:rsid w:val="00324D2A"/>
    <w:rsid w:val="00327167"/>
    <w:rsid w:val="00332B3D"/>
    <w:rsid w:val="00332C6E"/>
    <w:rsid w:val="00333139"/>
    <w:rsid w:val="00336E0C"/>
    <w:rsid w:val="00337027"/>
    <w:rsid w:val="0033744C"/>
    <w:rsid w:val="00337D57"/>
    <w:rsid w:val="0034004E"/>
    <w:rsid w:val="00340085"/>
    <w:rsid w:val="00340BD4"/>
    <w:rsid w:val="00340EFE"/>
    <w:rsid w:val="00346E4C"/>
    <w:rsid w:val="00347131"/>
    <w:rsid w:val="00350656"/>
    <w:rsid w:val="00350EFD"/>
    <w:rsid w:val="00351334"/>
    <w:rsid w:val="003517C4"/>
    <w:rsid w:val="00351BF0"/>
    <w:rsid w:val="00351F61"/>
    <w:rsid w:val="0035296B"/>
    <w:rsid w:val="003601BB"/>
    <w:rsid w:val="003601CF"/>
    <w:rsid w:val="0036061B"/>
    <w:rsid w:val="003634A6"/>
    <w:rsid w:val="00364174"/>
    <w:rsid w:val="003647D7"/>
    <w:rsid w:val="00365A2D"/>
    <w:rsid w:val="00365F47"/>
    <w:rsid w:val="00370999"/>
    <w:rsid w:val="00372D3A"/>
    <w:rsid w:val="00373F81"/>
    <w:rsid w:val="0038156A"/>
    <w:rsid w:val="00381C74"/>
    <w:rsid w:val="003830FD"/>
    <w:rsid w:val="003847DF"/>
    <w:rsid w:val="00392D70"/>
    <w:rsid w:val="003940BA"/>
    <w:rsid w:val="00394154"/>
    <w:rsid w:val="00394303"/>
    <w:rsid w:val="00394BC8"/>
    <w:rsid w:val="003A0106"/>
    <w:rsid w:val="003A1BEA"/>
    <w:rsid w:val="003A5568"/>
    <w:rsid w:val="003A59A0"/>
    <w:rsid w:val="003A656B"/>
    <w:rsid w:val="003B178D"/>
    <w:rsid w:val="003B36DC"/>
    <w:rsid w:val="003B3AF8"/>
    <w:rsid w:val="003B6E1A"/>
    <w:rsid w:val="003B752C"/>
    <w:rsid w:val="003B78F1"/>
    <w:rsid w:val="003C0BE5"/>
    <w:rsid w:val="003C0C00"/>
    <w:rsid w:val="003C2360"/>
    <w:rsid w:val="003C6BD6"/>
    <w:rsid w:val="003C7437"/>
    <w:rsid w:val="003D01C2"/>
    <w:rsid w:val="003D39DF"/>
    <w:rsid w:val="003D559A"/>
    <w:rsid w:val="003D624B"/>
    <w:rsid w:val="003E3057"/>
    <w:rsid w:val="003E3D95"/>
    <w:rsid w:val="003E4AAB"/>
    <w:rsid w:val="003E50B1"/>
    <w:rsid w:val="003E5BCD"/>
    <w:rsid w:val="003F0A9F"/>
    <w:rsid w:val="003F2065"/>
    <w:rsid w:val="004017D3"/>
    <w:rsid w:val="00404BE1"/>
    <w:rsid w:val="004067BA"/>
    <w:rsid w:val="00406887"/>
    <w:rsid w:val="0040689C"/>
    <w:rsid w:val="00411BB5"/>
    <w:rsid w:val="00412433"/>
    <w:rsid w:val="00412D2C"/>
    <w:rsid w:val="00414B5B"/>
    <w:rsid w:val="00415252"/>
    <w:rsid w:val="00415537"/>
    <w:rsid w:val="004223A8"/>
    <w:rsid w:val="00424424"/>
    <w:rsid w:val="004304E1"/>
    <w:rsid w:val="004322E2"/>
    <w:rsid w:val="004355C1"/>
    <w:rsid w:val="004423E0"/>
    <w:rsid w:val="00442EAD"/>
    <w:rsid w:val="004432E0"/>
    <w:rsid w:val="0044549F"/>
    <w:rsid w:val="00451FA6"/>
    <w:rsid w:val="0045207F"/>
    <w:rsid w:val="004533DF"/>
    <w:rsid w:val="00455863"/>
    <w:rsid w:val="00455C4B"/>
    <w:rsid w:val="004573F2"/>
    <w:rsid w:val="00460F79"/>
    <w:rsid w:val="0046343C"/>
    <w:rsid w:val="00463FD6"/>
    <w:rsid w:val="00464C89"/>
    <w:rsid w:val="00465333"/>
    <w:rsid w:val="004658C0"/>
    <w:rsid w:val="00470905"/>
    <w:rsid w:val="00470970"/>
    <w:rsid w:val="00471EDA"/>
    <w:rsid w:val="004720C8"/>
    <w:rsid w:val="00473FD6"/>
    <w:rsid w:val="00474C60"/>
    <w:rsid w:val="00483485"/>
    <w:rsid w:val="00486249"/>
    <w:rsid w:val="004914F3"/>
    <w:rsid w:val="00492153"/>
    <w:rsid w:val="00492756"/>
    <w:rsid w:val="00492EA5"/>
    <w:rsid w:val="00493AD3"/>
    <w:rsid w:val="004A28B6"/>
    <w:rsid w:val="004A4DFA"/>
    <w:rsid w:val="004A5748"/>
    <w:rsid w:val="004A5C73"/>
    <w:rsid w:val="004A5E11"/>
    <w:rsid w:val="004A68D1"/>
    <w:rsid w:val="004B02D6"/>
    <w:rsid w:val="004B22AF"/>
    <w:rsid w:val="004B3E7A"/>
    <w:rsid w:val="004B4530"/>
    <w:rsid w:val="004B568F"/>
    <w:rsid w:val="004B6A13"/>
    <w:rsid w:val="004B74AF"/>
    <w:rsid w:val="004C1415"/>
    <w:rsid w:val="004C29CD"/>
    <w:rsid w:val="004C6436"/>
    <w:rsid w:val="004D1CB0"/>
    <w:rsid w:val="004D4883"/>
    <w:rsid w:val="004E34DE"/>
    <w:rsid w:val="004E50B5"/>
    <w:rsid w:val="004E653F"/>
    <w:rsid w:val="004F46B0"/>
    <w:rsid w:val="004F4CA6"/>
    <w:rsid w:val="004F54F0"/>
    <w:rsid w:val="004F65B3"/>
    <w:rsid w:val="004F6D63"/>
    <w:rsid w:val="004F6E76"/>
    <w:rsid w:val="004F793E"/>
    <w:rsid w:val="004F7A68"/>
    <w:rsid w:val="005011FA"/>
    <w:rsid w:val="00501A48"/>
    <w:rsid w:val="005047B9"/>
    <w:rsid w:val="0050545E"/>
    <w:rsid w:val="00505F46"/>
    <w:rsid w:val="00506090"/>
    <w:rsid w:val="00506E08"/>
    <w:rsid w:val="00510FFA"/>
    <w:rsid w:val="00512A3B"/>
    <w:rsid w:val="00514B92"/>
    <w:rsid w:val="00515B3C"/>
    <w:rsid w:val="00517AA3"/>
    <w:rsid w:val="005248E1"/>
    <w:rsid w:val="00527E23"/>
    <w:rsid w:val="00531734"/>
    <w:rsid w:val="0053327A"/>
    <w:rsid w:val="00534ACA"/>
    <w:rsid w:val="00534BB9"/>
    <w:rsid w:val="005350D6"/>
    <w:rsid w:val="00535FB5"/>
    <w:rsid w:val="00536907"/>
    <w:rsid w:val="00545497"/>
    <w:rsid w:val="005474A2"/>
    <w:rsid w:val="005479F3"/>
    <w:rsid w:val="00552F71"/>
    <w:rsid w:val="00554092"/>
    <w:rsid w:val="00554355"/>
    <w:rsid w:val="00554F49"/>
    <w:rsid w:val="005601F1"/>
    <w:rsid w:val="00561C03"/>
    <w:rsid w:val="00561DF3"/>
    <w:rsid w:val="0056422D"/>
    <w:rsid w:val="00564D38"/>
    <w:rsid w:val="0056778D"/>
    <w:rsid w:val="00571E01"/>
    <w:rsid w:val="00573B22"/>
    <w:rsid w:val="00573CCE"/>
    <w:rsid w:val="00574888"/>
    <w:rsid w:val="00574C72"/>
    <w:rsid w:val="00576525"/>
    <w:rsid w:val="00576672"/>
    <w:rsid w:val="00577073"/>
    <w:rsid w:val="00577F76"/>
    <w:rsid w:val="005809B3"/>
    <w:rsid w:val="00582BE0"/>
    <w:rsid w:val="005872A0"/>
    <w:rsid w:val="005873D4"/>
    <w:rsid w:val="0059281F"/>
    <w:rsid w:val="0059534B"/>
    <w:rsid w:val="00595E13"/>
    <w:rsid w:val="00596EC7"/>
    <w:rsid w:val="005A0C73"/>
    <w:rsid w:val="005A171C"/>
    <w:rsid w:val="005A3E12"/>
    <w:rsid w:val="005A49F0"/>
    <w:rsid w:val="005A571F"/>
    <w:rsid w:val="005B0A4C"/>
    <w:rsid w:val="005B484F"/>
    <w:rsid w:val="005C0A41"/>
    <w:rsid w:val="005C0E3E"/>
    <w:rsid w:val="005C3069"/>
    <w:rsid w:val="005C3A07"/>
    <w:rsid w:val="005C40A0"/>
    <w:rsid w:val="005C52DF"/>
    <w:rsid w:val="005C7788"/>
    <w:rsid w:val="005C7818"/>
    <w:rsid w:val="005D172F"/>
    <w:rsid w:val="005D1CB0"/>
    <w:rsid w:val="005D2F21"/>
    <w:rsid w:val="005D41AA"/>
    <w:rsid w:val="005D5320"/>
    <w:rsid w:val="005D63B3"/>
    <w:rsid w:val="005D72B1"/>
    <w:rsid w:val="005E1EBE"/>
    <w:rsid w:val="005E2D7C"/>
    <w:rsid w:val="005E5899"/>
    <w:rsid w:val="005E6638"/>
    <w:rsid w:val="005F0EDA"/>
    <w:rsid w:val="005F4A95"/>
    <w:rsid w:val="0060020F"/>
    <w:rsid w:val="00600393"/>
    <w:rsid w:val="00602DF5"/>
    <w:rsid w:val="00606183"/>
    <w:rsid w:val="00607AE7"/>
    <w:rsid w:val="00610372"/>
    <w:rsid w:val="006115BB"/>
    <w:rsid w:val="00611A39"/>
    <w:rsid w:val="006125DF"/>
    <w:rsid w:val="006128A5"/>
    <w:rsid w:val="006139E2"/>
    <w:rsid w:val="00613E47"/>
    <w:rsid w:val="0061400F"/>
    <w:rsid w:val="00614559"/>
    <w:rsid w:val="0061692F"/>
    <w:rsid w:val="006172CE"/>
    <w:rsid w:val="00617C4B"/>
    <w:rsid w:val="0062197D"/>
    <w:rsid w:val="006220DB"/>
    <w:rsid w:val="0062237F"/>
    <w:rsid w:val="0062367A"/>
    <w:rsid w:val="00623D7B"/>
    <w:rsid w:val="006246D6"/>
    <w:rsid w:val="00624883"/>
    <w:rsid w:val="006253F2"/>
    <w:rsid w:val="006274F4"/>
    <w:rsid w:val="0062760A"/>
    <w:rsid w:val="00630B6B"/>
    <w:rsid w:val="00631951"/>
    <w:rsid w:val="00632448"/>
    <w:rsid w:val="00634C41"/>
    <w:rsid w:val="0063563F"/>
    <w:rsid w:val="00635DE7"/>
    <w:rsid w:val="00636E66"/>
    <w:rsid w:val="00641EAB"/>
    <w:rsid w:val="00642250"/>
    <w:rsid w:val="00647D49"/>
    <w:rsid w:val="00651A51"/>
    <w:rsid w:val="0065528E"/>
    <w:rsid w:val="006567F2"/>
    <w:rsid w:val="006573FF"/>
    <w:rsid w:val="00657922"/>
    <w:rsid w:val="00657A82"/>
    <w:rsid w:val="006608BA"/>
    <w:rsid w:val="00661727"/>
    <w:rsid w:val="006623A8"/>
    <w:rsid w:val="00662A9A"/>
    <w:rsid w:val="006651FA"/>
    <w:rsid w:val="0067063F"/>
    <w:rsid w:val="00672B0B"/>
    <w:rsid w:val="00672FC5"/>
    <w:rsid w:val="006761D6"/>
    <w:rsid w:val="00677241"/>
    <w:rsid w:val="006828B7"/>
    <w:rsid w:val="006833E6"/>
    <w:rsid w:val="00687ABB"/>
    <w:rsid w:val="00687EB5"/>
    <w:rsid w:val="00692906"/>
    <w:rsid w:val="00692A32"/>
    <w:rsid w:val="0069368C"/>
    <w:rsid w:val="0069369B"/>
    <w:rsid w:val="00693F79"/>
    <w:rsid w:val="00694CC3"/>
    <w:rsid w:val="00697D2D"/>
    <w:rsid w:val="006A01C8"/>
    <w:rsid w:val="006A1276"/>
    <w:rsid w:val="006A473F"/>
    <w:rsid w:val="006A4BA5"/>
    <w:rsid w:val="006A5700"/>
    <w:rsid w:val="006A7CA5"/>
    <w:rsid w:val="006B0C8F"/>
    <w:rsid w:val="006B357E"/>
    <w:rsid w:val="006B3CAF"/>
    <w:rsid w:val="006B7665"/>
    <w:rsid w:val="006B78D2"/>
    <w:rsid w:val="006B7A41"/>
    <w:rsid w:val="006C04AC"/>
    <w:rsid w:val="006C1161"/>
    <w:rsid w:val="006C186F"/>
    <w:rsid w:val="006D1C61"/>
    <w:rsid w:val="006D21BE"/>
    <w:rsid w:val="006D4473"/>
    <w:rsid w:val="006D5E88"/>
    <w:rsid w:val="006D6E2F"/>
    <w:rsid w:val="006D70B6"/>
    <w:rsid w:val="006D7FEA"/>
    <w:rsid w:val="006E378F"/>
    <w:rsid w:val="006E682A"/>
    <w:rsid w:val="006F1420"/>
    <w:rsid w:val="006F1DEE"/>
    <w:rsid w:val="006F58C7"/>
    <w:rsid w:val="006F7035"/>
    <w:rsid w:val="00700150"/>
    <w:rsid w:val="007001D3"/>
    <w:rsid w:val="007009EA"/>
    <w:rsid w:val="00700EE7"/>
    <w:rsid w:val="00703C38"/>
    <w:rsid w:val="007069E2"/>
    <w:rsid w:val="0071025D"/>
    <w:rsid w:val="007115CC"/>
    <w:rsid w:val="00712187"/>
    <w:rsid w:val="0071354E"/>
    <w:rsid w:val="00715B62"/>
    <w:rsid w:val="0071707A"/>
    <w:rsid w:val="007176F4"/>
    <w:rsid w:val="007231EC"/>
    <w:rsid w:val="00724D46"/>
    <w:rsid w:val="0072562A"/>
    <w:rsid w:val="00725D19"/>
    <w:rsid w:val="0072637F"/>
    <w:rsid w:val="00726884"/>
    <w:rsid w:val="00726F8D"/>
    <w:rsid w:val="007277DE"/>
    <w:rsid w:val="00727E27"/>
    <w:rsid w:val="00730039"/>
    <w:rsid w:val="007305CD"/>
    <w:rsid w:val="0073443F"/>
    <w:rsid w:val="0073570C"/>
    <w:rsid w:val="007371DA"/>
    <w:rsid w:val="00740537"/>
    <w:rsid w:val="00740CF7"/>
    <w:rsid w:val="007433E6"/>
    <w:rsid w:val="00744EB8"/>
    <w:rsid w:val="00752F74"/>
    <w:rsid w:val="00755D33"/>
    <w:rsid w:val="007572D2"/>
    <w:rsid w:val="007577C7"/>
    <w:rsid w:val="007670DE"/>
    <w:rsid w:val="00767A77"/>
    <w:rsid w:val="00770D22"/>
    <w:rsid w:val="00781C0E"/>
    <w:rsid w:val="007821A6"/>
    <w:rsid w:val="00791F44"/>
    <w:rsid w:val="007A0F00"/>
    <w:rsid w:val="007A104A"/>
    <w:rsid w:val="007A60E2"/>
    <w:rsid w:val="007A6DD5"/>
    <w:rsid w:val="007A754C"/>
    <w:rsid w:val="007A79B0"/>
    <w:rsid w:val="007B11EC"/>
    <w:rsid w:val="007B182F"/>
    <w:rsid w:val="007B3FE9"/>
    <w:rsid w:val="007B4AF4"/>
    <w:rsid w:val="007C0EB5"/>
    <w:rsid w:val="007C25C1"/>
    <w:rsid w:val="007C27BD"/>
    <w:rsid w:val="007C3992"/>
    <w:rsid w:val="007D08E2"/>
    <w:rsid w:val="007D34AD"/>
    <w:rsid w:val="007D3CE4"/>
    <w:rsid w:val="007D6442"/>
    <w:rsid w:val="007D7CCB"/>
    <w:rsid w:val="007E1BEA"/>
    <w:rsid w:val="007E37ED"/>
    <w:rsid w:val="007E3A3C"/>
    <w:rsid w:val="007E493F"/>
    <w:rsid w:val="007E5E84"/>
    <w:rsid w:val="007F004C"/>
    <w:rsid w:val="007F0970"/>
    <w:rsid w:val="007F288A"/>
    <w:rsid w:val="007F3101"/>
    <w:rsid w:val="007F380D"/>
    <w:rsid w:val="007F6827"/>
    <w:rsid w:val="007F7C1C"/>
    <w:rsid w:val="0081130F"/>
    <w:rsid w:val="00811F95"/>
    <w:rsid w:val="00813759"/>
    <w:rsid w:val="00813BA5"/>
    <w:rsid w:val="00815D39"/>
    <w:rsid w:val="008308C0"/>
    <w:rsid w:val="0083114F"/>
    <w:rsid w:val="00831BF2"/>
    <w:rsid w:val="00836281"/>
    <w:rsid w:val="00836B90"/>
    <w:rsid w:val="00837954"/>
    <w:rsid w:val="00841BB7"/>
    <w:rsid w:val="00843C48"/>
    <w:rsid w:val="008454DE"/>
    <w:rsid w:val="00846BA8"/>
    <w:rsid w:val="00850902"/>
    <w:rsid w:val="00853FA0"/>
    <w:rsid w:val="00855297"/>
    <w:rsid w:val="008555E3"/>
    <w:rsid w:val="00856646"/>
    <w:rsid w:val="008604B2"/>
    <w:rsid w:val="00860A46"/>
    <w:rsid w:val="00862811"/>
    <w:rsid w:val="00863A3F"/>
    <w:rsid w:val="00863CB0"/>
    <w:rsid w:val="00863FD8"/>
    <w:rsid w:val="008649CC"/>
    <w:rsid w:val="00865164"/>
    <w:rsid w:val="0086755B"/>
    <w:rsid w:val="0087634F"/>
    <w:rsid w:val="00876AB1"/>
    <w:rsid w:val="00880239"/>
    <w:rsid w:val="00883CB5"/>
    <w:rsid w:val="008858AE"/>
    <w:rsid w:val="00885CDA"/>
    <w:rsid w:val="008872FD"/>
    <w:rsid w:val="00887960"/>
    <w:rsid w:val="00891CE3"/>
    <w:rsid w:val="00893262"/>
    <w:rsid w:val="008A4466"/>
    <w:rsid w:val="008A447E"/>
    <w:rsid w:val="008A77CB"/>
    <w:rsid w:val="008B17D5"/>
    <w:rsid w:val="008B50DF"/>
    <w:rsid w:val="008B6D89"/>
    <w:rsid w:val="008B6FE4"/>
    <w:rsid w:val="008C4D1F"/>
    <w:rsid w:val="008C5EFA"/>
    <w:rsid w:val="008D20BD"/>
    <w:rsid w:val="008D2AD4"/>
    <w:rsid w:val="008D341F"/>
    <w:rsid w:val="008D3B9C"/>
    <w:rsid w:val="008D3F20"/>
    <w:rsid w:val="008D58DC"/>
    <w:rsid w:val="008D592F"/>
    <w:rsid w:val="008D71F6"/>
    <w:rsid w:val="008E1368"/>
    <w:rsid w:val="008E5E1A"/>
    <w:rsid w:val="008E636F"/>
    <w:rsid w:val="008E75DC"/>
    <w:rsid w:val="008F2851"/>
    <w:rsid w:val="008F4506"/>
    <w:rsid w:val="008F557A"/>
    <w:rsid w:val="008F62C0"/>
    <w:rsid w:val="008F6C07"/>
    <w:rsid w:val="008F78D2"/>
    <w:rsid w:val="008F7F43"/>
    <w:rsid w:val="009012C6"/>
    <w:rsid w:val="0090199A"/>
    <w:rsid w:val="00903395"/>
    <w:rsid w:val="00906D62"/>
    <w:rsid w:val="00907F42"/>
    <w:rsid w:val="00913720"/>
    <w:rsid w:val="00913CFC"/>
    <w:rsid w:val="0092156B"/>
    <w:rsid w:val="00921D98"/>
    <w:rsid w:val="009236F8"/>
    <w:rsid w:val="0092415F"/>
    <w:rsid w:val="00924B3D"/>
    <w:rsid w:val="00924B9D"/>
    <w:rsid w:val="00924C30"/>
    <w:rsid w:val="009251B5"/>
    <w:rsid w:val="00931AF8"/>
    <w:rsid w:val="009326F9"/>
    <w:rsid w:val="00932FDA"/>
    <w:rsid w:val="00943783"/>
    <w:rsid w:val="009446DE"/>
    <w:rsid w:val="0094513F"/>
    <w:rsid w:val="00950239"/>
    <w:rsid w:val="00953208"/>
    <w:rsid w:val="00955129"/>
    <w:rsid w:val="00955229"/>
    <w:rsid w:val="00960411"/>
    <w:rsid w:val="00960609"/>
    <w:rsid w:val="00963DB5"/>
    <w:rsid w:val="00965E89"/>
    <w:rsid w:val="009662AB"/>
    <w:rsid w:val="009663DE"/>
    <w:rsid w:val="00966A3A"/>
    <w:rsid w:val="00967FE5"/>
    <w:rsid w:val="00970628"/>
    <w:rsid w:val="00972114"/>
    <w:rsid w:val="0097244F"/>
    <w:rsid w:val="00974214"/>
    <w:rsid w:val="00974D6E"/>
    <w:rsid w:val="00982994"/>
    <w:rsid w:val="00983A19"/>
    <w:rsid w:val="00985FE6"/>
    <w:rsid w:val="00986F81"/>
    <w:rsid w:val="0099023A"/>
    <w:rsid w:val="00990446"/>
    <w:rsid w:val="009911F7"/>
    <w:rsid w:val="00992C12"/>
    <w:rsid w:val="00994487"/>
    <w:rsid w:val="009951D7"/>
    <w:rsid w:val="009A3381"/>
    <w:rsid w:val="009A5993"/>
    <w:rsid w:val="009B2E37"/>
    <w:rsid w:val="009B32F6"/>
    <w:rsid w:val="009B40CF"/>
    <w:rsid w:val="009B5A04"/>
    <w:rsid w:val="009C02A9"/>
    <w:rsid w:val="009C561A"/>
    <w:rsid w:val="009C6A00"/>
    <w:rsid w:val="009C7559"/>
    <w:rsid w:val="009D11AB"/>
    <w:rsid w:val="009D4AB1"/>
    <w:rsid w:val="009D7531"/>
    <w:rsid w:val="009E161D"/>
    <w:rsid w:val="009E448C"/>
    <w:rsid w:val="009E6E92"/>
    <w:rsid w:val="009E73C0"/>
    <w:rsid w:val="009F142E"/>
    <w:rsid w:val="009F277F"/>
    <w:rsid w:val="009F2CA5"/>
    <w:rsid w:val="009F357E"/>
    <w:rsid w:val="009F35E2"/>
    <w:rsid w:val="009F622B"/>
    <w:rsid w:val="00A002D0"/>
    <w:rsid w:val="00A011F8"/>
    <w:rsid w:val="00A033D3"/>
    <w:rsid w:val="00A037BB"/>
    <w:rsid w:val="00A03CB0"/>
    <w:rsid w:val="00A04938"/>
    <w:rsid w:val="00A04DB7"/>
    <w:rsid w:val="00A14588"/>
    <w:rsid w:val="00A14DAD"/>
    <w:rsid w:val="00A15E11"/>
    <w:rsid w:val="00A16A99"/>
    <w:rsid w:val="00A21490"/>
    <w:rsid w:val="00A2298B"/>
    <w:rsid w:val="00A25521"/>
    <w:rsid w:val="00A261AF"/>
    <w:rsid w:val="00A26850"/>
    <w:rsid w:val="00A27B8C"/>
    <w:rsid w:val="00A338C4"/>
    <w:rsid w:val="00A34EE6"/>
    <w:rsid w:val="00A3650B"/>
    <w:rsid w:val="00A370F1"/>
    <w:rsid w:val="00A43A33"/>
    <w:rsid w:val="00A44FC7"/>
    <w:rsid w:val="00A474DB"/>
    <w:rsid w:val="00A50610"/>
    <w:rsid w:val="00A51961"/>
    <w:rsid w:val="00A548FA"/>
    <w:rsid w:val="00A5756F"/>
    <w:rsid w:val="00A57F2B"/>
    <w:rsid w:val="00A60BD5"/>
    <w:rsid w:val="00A60F76"/>
    <w:rsid w:val="00A63110"/>
    <w:rsid w:val="00A72D5E"/>
    <w:rsid w:val="00A73082"/>
    <w:rsid w:val="00A73A54"/>
    <w:rsid w:val="00A741A4"/>
    <w:rsid w:val="00A76D5A"/>
    <w:rsid w:val="00A7725D"/>
    <w:rsid w:val="00A77C11"/>
    <w:rsid w:val="00A77EEA"/>
    <w:rsid w:val="00A82167"/>
    <w:rsid w:val="00A82827"/>
    <w:rsid w:val="00A82CD8"/>
    <w:rsid w:val="00A83540"/>
    <w:rsid w:val="00A841AF"/>
    <w:rsid w:val="00A84A5D"/>
    <w:rsid w:val="00A8704D"/>
    <w:rsid w:val="00A9404A"/>
    <w:rsid w:val="00A95B3F"/>
    <w:rsid w:val="00AA45A3"/>
    <w:rsid w:val="00AA6BAB"/>
    <w:rsid w:val="00AB2161"/>
    <w:rsid w:val="00AB508A"/>
    <w:rsid w:val="00AC1585"/>
    <w:rsid w:val="00AC2847"/>
    <w:rsid w:val="00AC301E"/>
    <w:rsid w:val="00AC67DF"/>
    <w:rsid w:val="00AC72BA"/>
    <w:rsid w:val="00AD2ABD"/>
    <w:rsid w:val="00AD2D9C"/>
    <w:rsid w:val="00AD30F0"/>
    <w:rsid w:val="00AD3468"/>
    <w:rsid w:val="00AE0E2A"/>
    <w:rsid w:val="00AE0F0E"/>
    <w:rsid w:val="00AE2EF0"/>
    <w:rsid w:val="00AE31AB"/>
    <w:rsid w:val="00AE3592"/>
    <w:rsid w:val="00AE55C3"/>
    <w:rsid w:val="00AE5D94"/>
    <w:rsid w:val="00AE6E28"/>
    <w:rsid w:val="00AF0487"/>
    <w:rsid w:val="00AF050A"/>
    <w:rsid w:val="00AF2C9D"/>
    <w:rsid w:val="00AF504F"/>
    <w:rsid w:val="00AF5959"/>
    <w:rsid w:val="00AF6105"/>
    <w:rsid w:val="00B00793"/>
    <w:rsid w:val="00B01A9A"/>
    <w:rsid w:val="00B01C77"/>
    <w:rsid w:val="00B01D69"/>
    <w:rsid w:val="00B03B91"/>
    <w:rsid w:val="00B065DC"/>
    <w:rsid w:val="00B1008D"/>
    <w:rsid w:val="00B122B7"/>
    <w:rsid w:val="00B12AF5"/>
    <w:rsid w:val="00B15A52"/>
    <w:rsid w:val="00B16F90"/>
    <w:rsid w:val="00B174AE"/>
    <w:rsid w:val="00B22AF5"/>
    <w:rsid w:val="00B30409"/>
    <w:rsid w:val="00B34B75"/>
    <w:rsid w:val="00B354FF"/>
    <w:rsid w:val="00B42BBA"/>
    <w:rsid w:val="00B44341"/>
    <w:rsid w:val="00B44D6B"/>
    <w:rsid w:val="00B44FD2"/>
    <w:rsid w:val="00B46807"/>
    <w:rsid w:val="00B47A04"/>
    <w:rsid w:val="00B50BB1"/>
    <w:rsid w:val="00B5302D"/>
    <w:rsid w:val="00B619EC"/>
    <w:rsid w:val="00B7090B"/>
    <w:rsid w:val="00B739C5"/>
    <w:rsid w:val="00B754F5"/>
    <w:rsid w:val="00B76373"/>
    <w:rsid w:val="00B77DAF"/>
    <w:rsid w:val="00B80A0C"/>
    <w:rsid w:val="00B80A31"/>
    <w:rsid w:val="00B80B9B"/>
    <w:rsid w:val="00B81484"/>
    <w:rsid w:val="00B86C4A"/>
    <w:rsid w:val="00B924F7"/>
    <w:rsid w:val="00B92A5A"/>
    <w:rsid w:val="00B952A3"/>
    <w:rsid w:val="00B9597E"/>
    <w:rsid w:val="00B96AA8"/>
    <w:rsid w:val="00BA0E67"/>
    <w:rsid w:val="00BA14FB"/>
    <w:rsid w:val="00BA2168"/>
    <w:rsid w:val="00BA3B91"/>
    <w:rsid w:val="00BA42EF"/>
    <w:rsid w:val="00BA47CD"/>
    <w:rsid w:val="00BA4F6C"/>
    <w:rsid w:val="00BA61F8"/>
    <w:rsid w:val="00BA69C2"/>
    <w:rsid w:val="00BB00B1"/>
    <w:rsid w:val="00BB00D5"/>
    <w:rsid w:val="00BB62D3"/>
    <w:rsid w:val="00BB6F39"/>
    <w:rsid w:val="00BB77FA"/>
    <w:rsid w:val="00BC1E8E"/>
    <w:rsid w:val="00BC2908"/>
    <w:rsid w:val="00BC2CA4"/>
    <w:rsid w:val="00BC46CA"/>
    <w:rsid w:val="00BD18B1"/>
    <w:rsid w:val="00BD40BF"/>
    <w:rsid w:val="00BD4780"/>
    <w:rsid w:val="00BD5551"/>
    <w:rsid w:val="00BE464D"/>
    <w:rsid w:val="00BE72E4"/>
    <w:rsid w:val="00BF11BE"/>
    <w:rsid w:val="00BF23B3"/>
    <w:rsid w:val="00BF37B2"/>
    <w:rsid w:val="00BF52DD"/>
    <w:rsid w:val="00BF6973"/>
    <w:rsid w:val="00BF724C"/>
    <w:rsid w:val="00C05802"/>
    <w:rsid w:val="00C05D07"/>
    <w:rsid w:val="00C06A72"/>
    <w:rsid w:val="00C10C19"/>
    <w:rsid w:val="00C15AF2"/>
    <w:rsid w:val="00C209BE"/>
    <w:rsid w:val="00C24225"/>
    <w:rsid w:val="00C248B9"/>
    <w:rsid w:val="00C24947"/>
    <w:rsid w:val="00C24DA3"/>
    <w:rsid w:val="00C31662"/>
    <w:rsid w:val="00C3243D"/>
    <w:rsid w:val="00C32843"/>
    <w:rsid w:val="00C3526A"/>
    <w:rsid w:val="00C3593C"/>
    <w:rsid w:val="00C365F5"/>
    <w:rsid w:val="00C36F1E"/>
    <w:rsid w:val="00C377AF"/>
    <w:rsid w:val="00C52A1F"/>
    <w:rsid w:val="00C53F91"/>
    <w:rsid w:val="00C54FCC"/>
    <w:rsid w:val="00C550C6"/>
    <w:rsid w:val="00C57F98"/>
    <w:rsid w:val="00C62527"/>
    <w:rsid w:val="00C64631"/>
    <w:rsid w:val="00C650AA"/>
    <w:rsid w:val="00C666D3"/>
    <w:rsid w:val="00C67F37"/>
    <w:rsid w:val="00C738D7"/>
    <w:rsid w:val="00C742F6"/>
    <w:rsid w:val="00C802D2"/>
    <w:rsid w:val="00C811CE"/>
    <w:rsid w:val="00C81243"/>
    <w:rsid w:val="00C81437"/>
    <w:rsid w:val="00C81948"/>
    <w:rsid w:val="00C82111"/>
    <w:rsid w:val="00C826A2"/>
    <w:rsid w:val="00C8427C"/>
    <w:rsid w:val="00C843D0"/>
    <w:rsid w:val="00C846AC"/>
    <w:rsid w:val="00C86EAA"/>
    <w:rsid w:val="00C940B6"/>
    <w:rsid w:val="00C950C7"/>
    <w:rsid w:val="00C96AE4"/>
    <w:rsid w:val="00CA1C45"/>
    <w:rsid w:val="00CA5A65"/>
    <w:rsid w:val="00CA6334"/>
    <w:rsid w:val="00CA67A3"/>
    <w:rsid w:val="00CA6EB4"/>
    <w:rsid w:val="00CB2ED6"/>
    <w:rsid w:val="00CB344A"/>
    <w:rsid w:val="00CC209E"/>
    <w:rsid w:val="00CC3B1C"/>
    <w:rsid w:val="00CC3EA1"/>
    <w:rsid w:val="00CC5E00"/>
    <w:rsid w:val="00CC6024"/>
    <w:rsid w:val="00CD0B18"/>
    <w:rsid w:val="00CD3442"/>
    <w:rsid w:val="00CD3694"/>
    <w:rsid w:val="00CD382E"/>
    <w:rsid w:val="00CD3FF7"/>
    <w:rsid w:val="00CD685A"/>
    <w:rsid w:val="00CD6B70"/>
    <w:rsid w:val="00CE2DDE"/>
    <w:rsid w:val="00CF1062"/>
    <w:rsid w:val="00CF128B"/>
    <w:rsid w:val="00CF3FA2"/>
    <w:rsid w:val="00CF50CA"/>
    <w:rsid w:val="00CF53A4"/>
    <w:rsid w:val="00CF729D"/>
    <w:rsid w:val="00D023A7"/>
    <w:rsid w:val="00D03A47"/>
    <w:rsid w:val="00D04424"/>
    <w:rsid w:val="00D05F83"/>
    <w:rsid w:val="00D0781E"/>
    <w:rsid w:val="00D103F2"/>
    <w:rsid w:val="00D11170"/>
    <w:rsid w:val="00D118B2"/>
    <w:rsid w:val="00D16357"/>
    <w:rsid w:val="00D16764"/>
    <w:rsid w:val="00D20886"/>
    <w:rsid w:val="00D245BF"/>
    <w:rsid w:val="00D25336"/>
    <w:rsid w:val="00D25350"/>
    <w:rsid w:val="00D334E0"/>
    <w:rsid w:val="00D3453E"/>
    <w:rsid w:val="00D36B67"/>
    <w:rsid w:val="00D40909"/>
    <w:rsid w:val="00D40F16"/>
    <w:rsid w:val="00D43051"/>
    <w:rsid w:val="00D4341C"/>
    <w:rsid w:val="00D44B57"/>
    <w:rsid w:val="00D452ED"/>
    <w:rsid w:val="00D454EA"/>
    <w:rsid w:val="00D478B1"/>
    <w:rsid w:val="00D47AA9"/>
    <w:rsid w:val="00D5000F"/>
    <w:rsid w:val="00D50A4D"/>
    <w:rsid w:val="00D530DD"/>
    <w:rsid w:val="00D540F5"/>
    <w:rsid w:val="00D655AB"/>
    <w:rsid w:val="00D657FF"/>
    <w:rsid w:val="00D706C7"/>
    <w:rsid w:val="00D81570"/>
    <w:rsid w:val="00D81578"/>
    <w:rsid w:val="00D81DEF"/>
    <w:rsid w:val="00D8585C"/>
    <w:rsid w:val="00D862C4"/>
    <w:rsid w:val="00D9144A"/>
    <w:rsid w:val="00D91FC9"/>
    <w:rsid w:val="00D940BF"/>
    <w:rsid w:val="00D954CF"/>
    <w:rsid w:val="00D96518"/>
    <w:rsid w:val="00D96AE7"/>
    <w:rsid w:val="00D97046"/>
    <w:rsid w:val="00DA05C0"/>
    <w:rsid w:val="00DA3A73"/>
    <w:rsid w:val="00DA4858"/>
    <w:rsid w:val="00DA559C"/>
    <w:rsid w:val="00DA6B52"/>
    <w:rsid w:val="00DA7112"/>
    <w:rsid w:val="00DB1293"/>
    <w:rsid w:val="00DB190D"/>
    <w:rsid w:val="00DB3246"/>
    <w:rsid w:val="00DB3A6A"/>
    <w:rsid w:val="00DB4E53"/>
    <w:rsid w:val="00DC297E"/>
    <w:rsid w:val="00DC3270"/>
    <w:rsid w:val="00DC48CF"/>
    <w:rsid w:val="00DC4B20"/>
    <w:rsid w:val="00DD150F"/>
    <w:rsid w:val="00DD23D7"/>
    <w:rsid w:val="00DD3CEA"/>
    <w:rsid w:val="00DD7129"/>
    <w:rsid w:val="00DD7516"/>
    <w:rsid w:val="00DD7560"/>
    <w:rsid w:val="00DE1C39"/>
    <w:rsid w:val="00DE71D1"/>
    <w:rsid w:val="00DF0883"/>
    <w:rsid w:val="00DF0E03"/>
    <w:rsid w:val="00DF1106"/>
    <w:rsid w:val="00DF1308"/>
    <w:rsid w:val="00DF2AA6"/>
    <w:rsid w:val="00DF3069"/>
    <w:rsid w:val="00DF4916"/>
    <w:rsid w:val="00DF5EF1"/>
    <w:rsid w:val="00DF6132"/>
    <w:rsid w:val="00DF67DB"/>
    <w:rsid w:val="00DF7A74"/>
    <w:rsid w:val="00DF7F00"/>
    <w:rsid w:val="00E00209"/>
    <w:rsid w:val="00E00846"/>
    <w:rsid w:val="00E0192D"/>
    <w:rsid w:val="00E01C92"/>
    <w:rsid w:val="00E03FE5"/>
    <w:rsid w:val="00E04B5D"/>
    <w:rsid w:val="00E05C99"/>
    <w:rsid w:val="00E077CD"/>
    <w:rsid w:val="00E10E80"/>
    <w:rsid w:val="00E11870"/>
    <w:rsid w:val="00E14C2D"/>
    <w:rsid w:val="00E2006C"/>
    <w:rsid w:val="00E20D91"/>
    <w:rsid w:val="00E25C20"/>
    <w:rsid w:val="00E3002E"/>
    <w:rsid w:val="00E300B4"/>
    <w:rsid w:val="00E31826"/>
    <w:rsid w:val="00E31952"/>
    <w:rsid w:val="00E32027"/>
    <w:rsid w:val="00E40025"/>
    <w:rsid w:val="00E43131"/>
    <w:rsid w:val="00E45817"/>
    <w:rsid w:val="00E46BD2"/>
    <w:rsid w:val="00E476BB"/>
    <w:rsid w:val="00E50405"/>
    <w:rsid w:val="00E51B45"/>
    <w:rsid w:val="00E51F2B"/>
    <w:rsid w:val="00E52D06"/>
    <w:rsid w:val="00E53C43"/>
    <w:rsid w:val="00E550C1"/>
    <w:rsid w:val="00E56643"/>
    <w:rsid w:val="00E57D21"/>
    <w:rsid w:val="00E57F4D"/>
    <w:rsid w:val="00E636EC"/>
    <w:rsid w:val="00E676E5"/>
    <w:rsid w:val="00E741D5"/>
    <w:rsid w:val="00E7788F"/>
    <w:rsid w:val="00E809A5"/>
    <w:rsid w:val="00E87EB8"/>
    <w:rsid w:val="00E935A3"/>
    <w:rsid w:val="00E947CE"/>
    <w:rsid w:val="00E957E5"/>
    <w:rsid w:val="00E959B6"/>
    <w:rsid w:val="00E96E65"/>
    <w:rsid w:val="00EA3CFF"/>
    <w:rsid w:val="00EA5544"/>
    <w:rsid w:val="00EB321E"/>
    <w:rsid w:val="00EB4A59"/>
    <w:rsid w:val="00EB4F3A"/>
    <w:rsid w:val="00EC03B4"/>
    <w:rsid w:val="00EC7300"/>
    <w:rsid w:val="00EC79A2"/>
    <w:rsid w:val="00ED1E2D"/>
    <w:rsid w:val="00ED2DDE"/>
    <w:rsid w:val="00ED347C"/>
    <w:rsid w:val="00ED6503"/>
    <w:rsid w:val="00ED7B39"/>
    <w:rsid w:val="00EE09B7"/>
    <w:rsid w:val="00EE5748"/>
    <w:rsid w:val="00EE65CE"/>
    <w:rsid w:val="00EE7854"/>
    <w:rsid w:val="00EF0A05"/>
    <w:rsid w:val="00EF2338"/>
    <w:rsid w:val="00EF2F39"/>
    <w:rsid w:val="00EF4E82"/>
    <w:rsid w:val="00EF5657"/>
    <w:rsid w:val="00F05179"/>
    <w:rsid w:val="00F11A28"/>
    <w:rsid w:val="00F11E62"/>
    <w:rsid w:val="00F142F5"/>
    <w:rsid w:val="00F14517"/>
    <w:rsid w:val="00F20C1F"/>
    <w:rsid w:val="00F256BD"/>
    <w:rsid w:val="00F26DEA"/>
    <w:rsid w:val="00F27CBF"/>
    <w:rsid w:val="00F30E47"/>
    <w:rsid w:val="00F33614"/>
    <w:rsid w:val="00F33675"/>
    <w:rsid w:val="00F33809"/>
    <w:rsid w:val="00F33CCB"/>
    <w:rsid w:val="00F35E34"/>
    <w:rsid w:val="00F368E7"/>
    <w:rsid w:val="00F4296E"/>
    <w:rsid w:val="00F4378B"/>
    <w:rsid w:val="00F45CE9"/>
    <w:rsid w:val="00F53A43"/>
    <w:rsid w:val="00F55113"/>
    <w:rsid w:val="00F55899"/>
    <w:rsid w:val="00F56290"/>
    <w:rsid w:val="00F62C7B"/>
    <w:rsid w:val="00F6369B"/>
    <w:rsid w:val="00F64084"/>
    <w:rsid w:val="00F70052"/>
    <w:rsid w:val="00F70B25"/>
    <w:rsid w:val="00F70B7D"/>
    <w:rsid w:val="00F71823"/>
    <w:rsid w:val="00F71AD2"/>
    <w:rsid w:val="00F7222D"/>
    <w:rsid w:val="00F722FF"/>
    <w:rsid w:val="00F731F3"/>
    <w:rsid w:val="00F73E52"/>
    <w:rsid w:val="00F74D46"/>
    <w:rsid w:val="00F75E45"/>
    <w:rsid w:val="00F771EC"/>
    <w:rsid w:val="00F80F75"/>
    <w:rsid w:val="00F834A1"/>
    <w:rsid w:val="00F85151"/>
    <w:rsid w:val="00F87205"/>
    <w:rsid w:val="00F908EB"/>
    <w:rsid w:val="00F91EC1"/>
    <w:rsid w:val="00F94AD2"/>
    <w:rsid w:val="00F94F8F"/>
    <w:rsid w:val="00FA06B6"/>
    <w:rsid w:val="00FA119C"/>
    <w:rsid w:val="00FA2D66"/>
    <w:rsid w:val="00FA3D0C"/>
    <w:rsid w:val="00FA6F93"/>
    <w:rsid w:val="00FA7F30"/>
    <w:rsid w:val="00FA7FFB"/>
    <w:rsid w:val="00FB1D3E"/>
    <w:rsid w:val="00FB25B2"/>
    <w:rsid w:val="00FB301F"/>
    <w:rsid w:val="00FB6AC5"/>
    <w:rsid w:val="00FC2823"/>
    <w:rsid w:val="00FC4A2D"/>
    <w:rsid w:val="00FC533C"/>
    <w:rsid w:val="00FD1A8F"/>
    <w:rsid w:val="00FD285F"/>
    <w:rsid w:val="00FD3945"/>
    <w:rsid w:val="00FE1883"/>
    <w:rsid w:val="00FE25B3"/>
    <w:rsid w:val="00FE3206"/>
    <w:rsid w:val="00FE3413"/>
    <w:rsid w:val="00FE3B40"/>
    <w:rsid w:val="00FE413E"/>
    <w:rsid w:val="00FE74CA"/>
    <w:rsid w:val="00FF025D"/>
    <w:rsid w:val="00FF1045"/>
    <w:rsid w:val="00FF1764"/>
    <w:rsid w:val="00FF29DE"/>
    <w:rsid w:val="00FF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A105D"/>
  <w15:docId w15:val="{9E4C7B97-F5FC-40B8-A764-965CA52D6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iPriority="0" w:unhideWhenUsed="1" w:qFormat="1"/>
    <w:lsdException w:name="List Number 3" w:locked="1" w:semiHidden="1" w:uiPriority="0" w:unhideWhenUsed="1" w:qFormat="1"/>
    <w:lsdException w:name="List Number 4" w:locked="1" w:semiHidden="1" w:uiPriority="0" w:unhideWhenUsed="1" w:qFormat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5AF2"/>
    <w:pPr>
      <w:spacing w:line="29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qFormat/>
    <w:rsid w:val="002537C6"/>
    <w:pPr>
      <w:keepNext/>
      <w:spacing w:before="120" w:line="240" w:lineRule="atLeast"/>
      <w:jc w:val="center"/>
      <w:outlineLvl w:val="0"/>
    </w:pPr>
    <w:rPr>
      <w:b/>
      <w:caps/>
      <w:szCs w:val="20"/>
    </w:rPr>
  </w:style>
  <w:style w:type="paragraph" w:styleId="Nadpis2">
    <w:name w:val="heading 2"/>
    <w:basedOn w:val="Normln"/>
    <w:next w:val="Normln"/>
    <w:link w:val="Nadpis2Char"/>
    <w:qFormat/>
    <w:rsid w:val="002537C6"/>
    <w:pPr>
      <w:keepNext/>
      <w:numPr>
        <w:numId w:val="7"/>
      </w:numPr>
      <w:spacing w:before="240" w:after="240"/>
      <w:outlineLvl w:val="1"/>
    </w:pPr>
    <w:rPr>
      <w:rFonts w:cs="Arial"/>
      <w:b/>
      <w:bCs/>
      <w:iCs/>
      <w:caps/>
      <w:szCs w:val="24"/>
    </w:rPr>
  </w:style>
  <w:style w:type="paragraph" w:styleId="Nadpis3">
    <w:name w:val="heading 3"/>
    <w:basedOn w:val="Normln"/>
    <w:next w:val="slovanseznam3"/>
    <w:link w:val="Nadpis3Char"/>
    <w:uiPriority w:val="99"/>
    <w:qFormat/>
    <w:rsid w:val="00465333"/>
    <w:pPr>
      <w:keepNext/>
      <w:spacing w:before="240" w:after="60"/>
      <w:ind w:left="1418"/>
      <w:outlineLvl w:val="2"/>
    </w:pPr>
    <w:rPr>
      <w:rFonts w:ascii="Cambria" w:hAnsi="Cambria"/>
      <w:b/>
      <w:sz w:val="24"/>
    </w:rPr>
  </w:style>
  <w:style w:type="paragraph" w:styleId="Nadpis4">
    <w:name w:val="heading 4"/>
    <w:basedOn w:val="Normln"/>
    <w:next w:val="slovanseznam4"/>
    <w:link w:val="Nadpis4Char"/>
    <w:uiPriority w:val="99"/>
    <w:qFormat/>
    <w:rsid w:val="00465333"/>
    <w:pPr>
      <w:keepNext/>
      <w:spacing w:before="240" w:after="60"/>
      <w:ind w:left="2268"/>
      <w:outlineLvl w:val="3"/>
    </w:pPr>
    <w:rPr>
      <w:rFonts w:ascii="Cambria" w:hAnsi="Cambria"/>
      <w:b/>
      <w:sz w:val="24"/>
    </w:rPr>
  </w:style>
  <w:style w:type="paragraph" w:styleId="Nadpis5">
    <w:name w:val="heading 5"/>
    <w:basedOn w:val="Normln"/>
    <w:next w:val="slovanseznam5"/>
    <w:link w:val="Nadpis5Char"/>
    <w:uiPriority w:val="99"/>
    <w:qFormat/>
    <w:rsid w:val="00465333"/>
    <w:pPr>
      <w:spacing w:before="240" w:after="60"/>
      <w:ind w:left="3260"/>
      <w:outlineLvl w:val="4"/>
    </w:pPr>
    <w:rPr>
      <w:rFonts w:ascii="Cambria" w:hAnsi="Cambria"/>
      <w:b/>
    </w:rPr>
  </w:style>
  <w:style w:type="paragraph" w:styleId="Nadpis6">
    <w:name w:val="heading 6"/>
    <w:basedOn w:val="Normln"/>
    <w:next w:val="Zkladntext"/>
    <w:link w:val="Nadpis6Char"/>
    <w:uiPriority w:val="99"/>
    <w:qFormat/>
    <w:rsid w:val="00465333"/>
    <w:p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link w:val="Nadpis7Char"/>
    <w:uiPriority w:val="99"/>
    <w:qFormat/>
    <w:rsid w:val="00465333"/>
    <w:pPr>
      <w:spacing w:before="240" w:after="60"/>
      <w:outlineLvl w:val="6"/>
    </w:pPr>
    <w:rPr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465333"/>
    <w:pPr>
      <w:spacing w:before="240" w:after="60"/>
      <w:outlineLvl w:val="7"/>
    </w:pPr>
    <w:rPr>
      <w:rFonts w:ascii="Cambria" w:hAnsi="Cambria"/>
      <w:i/>
    </w:rPr>
  </w:style>
  <w:style w:type="paragraph" w:styleId="Nadpis9">
    <w:name w:val="heading 9"/>
    <w:basedOn w:val="Normln"/>
    <w:next w:val="Normln"/>
    <w:link w:val="Nadpis9Char"/>
    <w:uiPriority w:val="99"/>
    <w:qFormat/>
    <w:rsid w:val="00465333"/>
    <w:p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locked/>
    <w:rsid w:val="002537C6"/>
    <w:rPr>
      <w:rFonts w:ascii="Arial" w:hAnsi="Arial"/>
      <w:b/>
      <w:caps/>
      <w:sz w:val="20"/>
      <w:szCs w:val="20"/>
    </w:rPr>
  </w:style>
  <w:style w:type="character" w:customStyle="1" w:styleId="Nadpis2Char">
    <w:name w:val="Nadpis 2 Char"/>
    <w:basedOn w:val="Standardnpsmoodstavce"/>
    <w:link w:val="Nadpis2"/>
    <w:locked/>
    <w:rsid w:val="002537C6"/>
    <w:rPr>
      <w:rFonts w:ascii="Arial" w:hAnsi="Arial" w:cs="Arial"/>
      <w:b/>
      <w:bCs/>
      <w:iCs/>
      <w:caps/>
      <w:sz w:val="20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1F3C5F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1F3C5F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1F3C5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1F3C5F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1F3C5F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1F3C5F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1F3C5F"/>
    <w:rPr>
      <w:rFonts w:ascii="Cambria" w:hAnsi="Cambria" w:cs="Times New Roman"/>
    </w:rPr>
  </w:style>
  <w:style w:type="paragraph" w:styleId="Datum">
    <w:name w:val="Date"/>
    <w:basedOn w:val="Normln"/>
    <w:link w:val="DatumChar"/>
    <w:uiPriority w:val="99"/>
    <w:rsid w:val="00A741A4"/>
    <w:pPr>
      <w:spacing w:before="240" w:after="600"/>
      <w:ind w:left="709"/>
    </w:pPr>
  </w:style>
  <w:style w:type="character" w:customStyle="1" w:styleId="DatumChar">
    <w:name w:val="Datum Char"/>
    <w:basedOn w:val="Standardnpsmoodstavce"/>
    <w:link w:val="Datum"/>
    <w:uiPriority w:val="99"/>
    <w:semiHidden/>
    <w:locked/>
    <w:rsid w:val="001F3C5F"/>
    <w:rPr>
      <w:rFonts w:ascii="Calibri" w:hAnsi="Calibri" w:cs="Times New Roman"/>
      <w:sz w:val="20"/>
      <w:szCs w:val="20"/>
    </w:rPr>
  </w:style>
  <w:style w:type="paragraph" w:customStyle="1" w:styleId="Nzevspolenosti">
    <w:name w:val="Název společnosti"/>
    <w:basedOn w:val="Normln"/>
    <w:uiPriority w:val="99"/>
    <w:rsid w:val="00A741A4"/>
    <w:pPr>
      <w:tabs>
        <w:tab w:val="center" w:pos="1843"/>
      </w:tabs>
      <w:spacing w:before="60" w:after="120"/>
    </w:pPr>
    <w:rPr>
      <w:rFonts w:ascii="Arial Black" w:hAnsi="Arial Black"/>
    </w:rPr>
  </w:style>
  <w:style w:type="paragraph" w:customStyle="1" w:styleId="Adresaodeslatele">
    <w:name w:val="Adresa odesílatele"/>
    <w:basedOn w:val="Normln"/>
    <w:uiPriority w:val="99"/>
    <w:rsid w:val="00A741A4"/>
    <w:pPr>
      <w:tabs>
        <w:tab w:val="left" w:pos="851"/>
        <w:tab w:val="left" w:pos="4962"/>
        <w:tab w:val="left" w:pos="5812"/>
      </w:tabs>
    </w:pPr>
  </w:style>
  <w:style w:type="paragraph" w:styleId="Zkladntext">
    <w:name w:val="Body Text"/>
    <w:basedOn w:val="Normln"/>
    <w:link w:val="ZkladntextChar"/>
    <w:uiPriority w:val="99"/>
    <w:rsid w:val="00A741A4"/>
    <w:pPr>
      <w:spacing w:before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1F3C5F"/>
    <w:rPr>
      <w:rFonts w:ascii="Calibri" w:hAnsi="Calibri" w:cs="Times New Roman"/>
      <w:sz w:val="20"/>
      <w:szCs w:val="20"/>
    </w:rPr>
  </w:style>
  <w:style w:type="paragraph" w:customStyle="1" w:styleId="Adresa">
    <w:name w:val="Adresa"/>
    <w:basedOn w:val="Normln"/>
    <w:uiPriority w:val="99"/>
    <w:rsid w:val="00A741A4"/>
    <w:pPr>
      <w:spacing w:before="40"/>
      <w:ind w:left="5812"/>
    </w:pPr>
  </w:style>
  <w:style w:type="paragraph" w:customStyle="1" w:styleId="Ploha">
    <w:name w:val="Příloha"/>
    <w:basedOn w:val="Normln"/>
    <w:uiPriority w:val="99"/>
    <w:rsid w:val="00A741A4"/>
    <w:pPr>
      <w:spacing w:before="360"/>
      <w:ind w:left="993" w:hanging="993"/>
    </w:pPr>
  </w:style>
  <w:style w:type="paragraph" w:styleId="Zkladntextodsazen">
    <w:name w:val="Body Text Indent"/>
    <w:basedOn w:val="Zkladntext"/>
    <w:link w:val="ZkladntextodsazenChar"/>
    <w:uiPriority w:val="99"/>
    <w:rsid w:val="00A741A4"/>
    <w:pPr>
      <w:ind w:left="284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1F3C5F"/>
    <w:rPr>
      <w:rFonts w:ascii="Calibri" w:hAnsi="Calibri" w:cs="Times New Roman"/>
      <w:sz w:val="20"/>
      <w:szCs w:val="20"/>
    </w:rPr>
  </w:style>
  <w:style w:type="paragraph" w:styleId="Podpis">
    <w:name w:val="Signature"/>
    <w:basedOn w:val="Normln"/>
    <w:link w:val="PodpisChar"/>
    <w:uiPriority w:val="99"/>
    <w:rsid w:val="00A741A4"/>
    <w:pPr>
      <w:spacing w:before="840"/>
      <w:ind w:left="5812"/>
      <w:jc w:val="center"/>
    </w:pPr>
  </w:style>
  <w:style w:type="character" w:customStyle="1" w:styleId="PodpisChar">
    <w:name w:val="Podpis Char"/>
    <w:basedOn w:val="Standardnpsmoodstavce"/>
    <w:link w:val="Podpis"/>
    <w:uiPriority w:val="99"/>
    <w:semiHidden/>
    <w:locked/>
    <w:rsid w:val="001F3C5F"/>
    <w:rPr>
      <w:rFonts w:ascii="Calibri" w:hAnsi="Calibri" w:cs="Times New Roman"/>
      <w:sz w:val="20"/>
      <w:szCs w:val="20"/>
    </w:rPr>
  </w:style>
  <w:style w:type="paragraph" w:styleId="Hlavikaobsahu">
    <w:name w:val="toa heading"/>
    <w:basedOn w:val="Normln"/>
    <w:next w:val="Normln"/>
    <w:uiPriority w:val="99"/>
    <w:semiHidden/>
    <w:rsid w:val="00A741A4"/>
    <w:pPr>
      <w:spacing w:before="120"/>
    </w:pPr>
    <w:rPr>
      <w:rFonts w:cs="Arial"/>
      <w:b/>
      <w:bCs/>
      <w:szCs w:val="24"/>
    </w:rPr>
  </w:style>
  <w:style w:type="character" w:styleId="slostrnky">
    <w:name w:val="page number"/>
    <w:basedOn w:val="Standardnpsmoodstavce"/>
    <w:uiPriority w:val="99"/>
    <w:rsid w:val="00A741A4"/>
    <w:rPr>
      <w:rFonts w:cs="Times New Roman"/>
    </w:rPr>
  </w:style>
  <w:style w:type="paragraph" w:styleId="slovanseznam">
    <w:name w:val="List Number"/>
    <w:basedOn w:val="Seznam"/>
    <w:uiPriority w:val="99"/>
    <w:rsid w:val="00A741A4"/>
    <w:pPr>
      <w:numPr>
        <w:ilvl w:val="1"/>
        <w:numId w:val="1"/>
      </w:numPr>
      <w:tabs>
        <w:tab w:val="clear" w:pos="709"/>
      </w:tabs>
    </w:pPr>
  </w:style>
  <w:style w:type="paragraph" w:styleId="slovanseznam2">
    <w:name w:val="List Number 2"/>
    <w:aliases w:val=" Char,ln2,Char"/>
    <w:basedOn w:val="Normln"/>
    <w:link w:val="slovanseznam2Char"/>
    <w:qFormat/>
    <w:rsid w:val="001839B2"/>
    <w:pPr>
      <w:numPr>
        <w:ilvl w:val="1"/>
        <w:numId w:val="7"/>
      </w:numPr>
      <w:spacing w:after="120"/>
    </w:pPr>
    <w:rPr>
      <w:rFonts w:ascii="Georgia" w:hAnsi="Georgia"/>
      <w:sz w:val="21"/>
      <w:szCs w:val="21"/>
    </w:rPr>
  </w:style>
  <w:style w:type="paragraph" w:styleId="slovanseznam3">
    <w:name w:val="List Number 3"/>
    <w:aliases w:val="ln3"/>
    <w:basedOn w:val="Normln"/>
    <w:link w:val="slovanseznam3Char"/>
    <w:qFormat/>
    <w:rsid w:val="00E53C43"/>
    <w:pPr>
      <w:numPr>
        <w:ilvl w:val="2"/>
        <w:numId w:val="7"/>
      </w:numPr>
      <w:tabs>
        <w:tab w:val="left" w:pos="2041"/>
      </w:tabs>
      <w:spacing w:after="60"/>
    </w:pPr>
  </w:style>
  <w:style w:type="paragraph" w:styleId="slovanseznam4">
    <w:name w:val="List Number 4"/>
    <w:aliases w:val="ln4"/>
    <w:basedOn w:val="Normln"/>
    <w:qFormat/>
    <w:rsid w:val="002537C6"/>
    <w:pPr>
      <w:numPr>
        <w:ilvl w:val="3"/>
        <w:numId w:val="7"/>
      </w:numPr>
      <w:spacing w:after="60"/>
    </w:pPr>
  </w:style>
  <w:style w:type="paragraph" w:styleId="slovanseznam5">
    <w:name w:val="List Number 5"/>
    <w:basedOn w:val="Seznam5"/>
    <w:uiPriority w:val="99"/>
    <w:rsid w:val="00A741A4"/>
    <w:pPr>
      <w:numPr>
        <w:ilvl w:val="5"/>
        <w:numId w:val="2"/>
      </w:numPr>
      <w:tabs>
        <w:tab w:val="clear" w:pos="360"/>
        <w:tab w:val="num" w:pos="4395"/>
      </w:tabs>
      <w:ind w:left="4395" w:hanging="1134"/>
    </w:pPr>
  </w:style>
  <w:style w:type="paragraph" w:styleId="Podnadpis">
    <w:name w:val="Subtitle"/>
    <w:basedOn w:val="Normln"/>
    <w:link w:val="PodnadpisChar"/>
    <w:uiPriority w:val="99"/>
    <w:qFormat/>
    <w:rsid w:val="00465333"/>
    <w:pPr>
      <w:spacing w:before="60" w:after="60"/>
      <w:jc w:val="center"/>
    </w:pPr>
    <w:rPr>
      <w:rFonts w:ascii="Cambria" w:hAnsi="Cambria"/>
      <w:b/>
      <w:bCs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1F3C5F"/>
    <w:rPr>
      <w:rFonts w:ascii="Cambria" w:hAnsi="Cambria" w:cs="Times New Roman"/>
      <w:sz w:val="24"/>
      <w:szCs w:val="24"/>
    </w:rPr>
  </w:style>
  <w:style w:type="paragraph" w:styleId="Pokraovnseznamu">
    <w:name w:val="List Continue"/>
    <w:basedOn w:val="Zkladntext"/>
    <w:uiPriority w:val="99"/>
    <w:rsid w:val="00A741A4"/>
    <w:pPr>
      <w:ind w:left="709"/>
    </w:pPr>
  </w:style>
  <w:style w:type="paragraph" w:styleId="Pokraovnseznamu2">
    <w:name w:val="List Continue 2"/>
    <w:basedOn w:val="Pokraovnseznamu"/>
    <w:uiPriority w:val="99"/>
    <w:rsid w:val="00A741A4"/>
    <w:pPr>
      <w:ind w:left="1418"/>
    </w:pPr>
  </w:style>
  <w:style w:type="paragraph" w:styleId="Pokraovnseznamu3">
    <w:name w:val="List Continue 3"/>
    <w:basedOn w:val="Pokraovnseznamu"/>
    <w:uiPriority w:val="99"/>
    <w:rsid w:val="00A741A4"/>
    <w:pPr>
      <w:ind w:left="2268"/>
    </w:pPr>
  </w:style>
  <w:style w:type="paragraph" w:styleId="Pokraovnseznamu4">
    <w:name w:val="List Continue 4"/>
    <w:basedOn w:val="Pokraovnseznamu"/>
    <w:uiPriority w:val="99"/>
    <w:rsid w:val="00A741A4"/>
    <w:pPr>
      <w:ind w:left="3260"/>
    </w:pPr>
  </w:style>
  <w:style w:type="paragraph" w:styleId="Pokraovnseznamu5">
    <w:name w:val="List Continue 5"/>
    <w:basedOn w:val="Pokraovnseznamu"/>
    <w:uiPriority w:val="99"/>
    <w:rsid w:val="00A741A4"/>
    <w:pPr>
      <w:ind w:left="4394"/>
    </w:pPr>
  </w:style>
  <w:style w:type="paragraph" w:styleId="Seznam">
    <w:name w:val="List"/>
    <w:basedOn w:val="Zkladntext"/>
    <w:uiPriority w:val="99"/>
    <w:rsid w:val="00A741A4"/>
    <w:pPr>
      <w:tabs>
        <w:tab w:val="left" w:pos="709"/>
      </w:tabs>
      <w:ind w:left="709" w:hanging="709"/>
    </w:pPr>
  </w:style>
  <w:style w:type="paragraph" w:styleId="Seznam2">
    <w:name w:val="List 2"/>
    <w:basedOn w:val="Seznam"/>
    <w:uiPriority w:val="99"/>
    <w:rsid w:val="00A741A4"/>
    <w:pPr>
      <w:tabs>
        <w:tab w:val="clear" w:pos="709"/>
        <w:tab w:val="left" w:pos="1418"/>
      </w:tabs>
      <w:ind w:left="1418"/>
    </w:pPr>
  </w:style>
  <w:style w:type="paragraph" w:styleId="Seznam3">
    <w:name w:val="List 3"/>
    <w:basedOn w:val="Seznam"/>
    <w:uiPriority w:val="99"/>
    <w:rsid w:val="00A741A4"/>
    <w:pPr>
      <w:tabs>
        <w:tab w:val="clear" w:pos="709"/>
        <w:tab w:val="left" w:pos="2268"/>
      </w:tabs>
      <w:ind w:left="2268" w:hanging="850"/>
    </w:pPr>
  </w:style>
  <w:style w:type="paragraph" w:styleId="Seznam4">
    <w:name w:val="List 4"/>
    <w:basedOn w:val="Seznam"/>
    <w:uiPriority w:val="99"/>
    <w:rsid w:val="00A741A4"/>
    <w:pPr>
      <w:tabs>
        <w:tab w:val="clear" w:pos="709"/>
        <w:tab w:val="left" w:pos="3261"/>
      </w:tabs>
      <w:ind w:left="3261" w:hanging="993"/>
    </w:pPr>
  </w:style>
  <w:style w:type="paragraph" w:styleId="Seznam5">
    <w:name w:val="List 5"/>
    <w:basedOn w:val="Seznam"/>
    <w:uiPriority w:val="99"/>
    <w:rsid w:val="00A741A4"/>
    <w:pPr>
      <w:tabs>
        <w:tab w:val="clear" w:pos="709"/>
        <w:tab w:val="left" w:pos="4395"/>
      </w:tabs>
      <w:ind w:left="4395" w:hanging="1134"/>
    </w:pPr>
  </w:style>
  <w:style w:type="paragraph" w:styleId="Seznamsodrkami">
    <w:name w:val="List Bullet"/>
    <w:basedOn w:val="Zkladntext"/>
    <w:uiPriority w:val="99"/>
    <w:rsid w:val="00A741A4"/>
    <w:pPr>
      <w:numPr>
        <w:numId w:val="3"/>
      </w:numPr>
      <w:tabs>
        <w:tab w:val="clear" w:pos="1080"/>
        <w:tab w:val="num" w:pos="709"/>
      </w:tabs>
      <w:ind w:left="709" w:hanging="709"/>
    </w:pPr>
  </w:style>
  <w:style w:type="paragraph" w:styleId="Seznamsodrkami2">
    <w:name w:val="List Bullet 2"/>
    <w:basedOn w:val="Seznamsodrkami"/>
    <w:uiPriority w:val="99"/>
    <w:rsid w:val="00A741A4"/>
    <w:pPr>
      <w:numPr>
        <w:numId w:val="4"/>
      </w:numPr>
      <w:tabs>
        <w:tab w:val="clear" w:pos="1440"/>
        <w:tab w:val="num" w:pos="643"/>
        <w:tab w:val="num" w:pos="1418"/>
      </w:tabs>
      <w:ind w:left="1418" w:hanging="360"/>
    </w:pPr>
  </w:style>
  <w:style w:type="paragraph" w:styleId="Seznamsodrkami3">
    <w:name w:val="List Bullet 3"/>
    <w:basedOn w:val="Seznamsodrkami"/>
    <w:uiPriority w:val="99"/>
    <w:rsid w:val="00A741A4"/>
    <w:pPr>
      <w:numPr>
        <w:numId w:val="5"/>
      </w:numPr>
      <w:tabs>
        <w:tab w:val="clear" w:pos="1800"/>
        <w:tab w:val="num" w:pos="926"/>
        <w:tab w:val="num" w:pos="2268"/>
      </w:tabs>
      <w:ind w:left="2268" w:hanging="850"/>
    </w:pPr>
  </w:style>
  <w:style w:type="paragraph" w:styleId="Seznamsodrkami4">
    <w:name w:val="List Bullet 4"/>
    <w:basedOn w:val="Seznamsodrkami"/>
    <w:uiPriority w:val="99"/>
    <w:rsid w:val="00A741A4"/>
    <w:pPr>
      <w:numPr>
        <w:numId w:val="6"/>
      </w:numPr>
      <w:tabs>
        <w:tab w:val="clear" w:pos="360"/>
        <w:tab w:val="num" w:pos="1209"/>
        <w:tab w:val="num" w:pos="3261"/>
      </w:tabs>
      <w:ind w:left="3261" w:hanging="993"/>
    </w:pPr>
  </w:style>
  <w:style w:type="paragraph" w:styleId="Seznamsodrkami5">
    <w:name w:val="List Bullet 5"/>
    <w:basedOn w:val="Seznamsodrkami"/>
    <w:uiPriority w:val="99"/>
    <w:rsid w:val="00A741A4"/>
    <w:pPr>
      <w:numPr>
        <w:numId w:val="0"/>
      </w:numPr>
      <w:tabs>
        <w:tab w:val="num" w:pos="4395"/>
      </w:tabs>
      <w:ind w:left="4395" w:hanging="1134"/>
    </w:pPr>
  </w:style>
  <w:style w:type="paragraph" w:styleId="Zhlav">
    <w:name w:val="header"/>
    <w:basedOn w:val="Normln"/>
    <w:link w:val="ZhlavChar"/>
    <w:uiPriority w:val="99"/>
    <w:rsid w:val="00A741A4"/>
    <w:pPr>
      <w:tabs>
        <w:tab w:val="center" w:pos="4536"/>
        <w:tab w:val="right" w:pos="9072"/>
      </w:tabs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1F3C5F"/>
    <w:rPr>
      <w:rFonts w:ascii="Calibri" w:hAnsi="Calibri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A741A4"/>
    <w:pPr>
      <w:tabs>
        <w:tab w:val="center" w:pos="4536"/>
        <w:tab w:val="right" w:pos="9072"/>
      </w:tabs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locked/>
    <w:rsid w:val="001F3C5F"/>
    <w:rPr>
      <w:rFonts w:ascii="Calibri" w:hAnsi="Calibri" w:cs="Times New Roman"/>
      <w:sz w:val="20"/>
      <w:szCs w:val="20"/>
    </w:rPr>
  </w:style>
  <w:style w:type="paragraph" w:styleId="Zptenadresanaoblku">
    <w:name w:val="envelope return"/>
    <w:basedOn w:val="Normln"/>
    <w:uiPriority w:val="99"/>
    <w:rsid w:val="00A741A4"/>
  </w:style>
  <w:style w:type="paragraph" w:customStyle="1" w:styleId="Pedmt">
    <w:name w:val="Předmět"/>
    <w:basedOn w:val="Normln"/>
    <w:uiPriority w:val="99"/>
    <w:rsid w:val="00A741A4"/>
    <w:pPr>
      <w:spacing w:before="600"/>
      <w:ind w:left="709" w:hanging="709"/>
    </w:pPr>
  </w:style>
  <w:style w:type="paragraph" w:styleId="Adresanaoblku">
    <w:name w:val="envelope address"/>
    <w:basedOn w:val="Adresa"/>
    <w:uiPriority w:val="99"/>
    <w:rsid w:val="00A741A4"/>
    <w:pPr>
      <w:keepLines/>
      <w:ind w:left="3969"/>
    </w:pPr>
  </w:style>
  <w:style w:type="paragraph" w:styleId="Nzev">
    <w:name w:val="Title"/>
    <w:basedOn w:val="Normln"/>
    <w:next w:val="Podnadpis"/>
    <w:link w:val="NzevChar"/>
    <w:uiPriority w:val="99"/>
    <w:qFormat/>
    <w:rsid w:val="00465333"/>
    <w:pPr>
      <w:spacing w:before="120" w:after="60"/>
      <w:jc w:val="center"/>
    </w:pPr>
    <w:rPr>
      <w:rFonts w:ascii="Cambria" w:hAnsi="Cambria"/>
      <w:b/>
      <w:kern w:val="28"/>
      <w:sz w:val="48"/>
    </w:rPr>
  </w:style>
  <w:style w:type="character" w:customStyle="1" w:styleId="NzevChar">
    <w:name w:val="Název Char"/>
    <w:basedOn w:val="Standardnpsmoodstavce"/>
    <w:link w:val="Nzev"/>
    <w:uiPriority w:val="99"/>
    <w:locked/>
    <w:rsid w:val="001F3C5F"/>
    <w:rPr>
      <w:rFonts w:ascii="Cambria" w:hAnsi="Cambria" w:cs="Times New Roman"/>
      <w:b/>
      <w:bCs/>
      <w:kern w:val="28"/>
      <w:sz w:val="32"/>
      <w:szCs w:val="32"/>
    </w:rPr>
  </w:style>
  <w:style w:type="paragraph" w:styleId="Textvbloku">
    <w:name w:val="Block Text"/>
    <w:basedOn w:val="Normln"/>
    <w:uiPriority w:val="99"/>
    <w:rsid w:val="00A741A4"/>
    <w:pPr>
      <w:spacing w:before="120" w:after="120"/>
      <w:ind w:left="1440" w:right="1440"/>
    </w:pPr>
  </w:style>
  <w:style w:type="paragraph" w:styleId="Zkladntext-prvnodsazen">
    <w:name w:val="Body Text First Indent"/>
    <w:basedOn w:val="Zkladntext"/>
    <w:link w:val="Zkladntext-prvnodsazenChar"/>
    <w:uiPriority w:val="99"/>
    <w:rsid w:val="00A741A4"/>
    <w:pPr>
      <w:ind w:firstLine="72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locked/>
    <w:rsid w:val="001F3C5F"/>
    <w:rPr>
      <w:rFonts w:ascii="Calibri" w:hAnsi="Calibri" w:cs="Times New Roman"/>
      <w:sz w:val="20"/>
      <w:szCs w:val="20"/>
    </w:rPr>
  </w:style>
  <w:style w:type="paragraph" w:styleId="Zkladntext-prvnodsazen2">
    <w:name w:val="Body Text First Indent 2"/>
    <w:basedOn w:val="Zkladntextodsazen"/>
    <w:link w:val="Zkladntext-prvnodsazen2Char"/>
    <w:uiPriority w:val="99"/>
    <w:rsid w:val="00A741A4"/>
    <w:pPr>
      <w:ind w:left="357" w:firstLine="720"/>
      <w:jc w:val="left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locked/>
    <w:rsid w:val="001F3C5F"/>
    <w:rPr>
      <w:rFonts w:ascii="Calibri" w:hAnsi="Calibri" w:cs="Times New Roman"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741A4"/>
    <w:pPr>
      <w:spacing w:before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1F3C5F"/>
    <w:rPr>
      <w:rFonts w:ascii="Calibri" w:hAnsi="Calibri" w:cs="Times New Roman"/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A741A4"/>
    <w:pPr>
      <w:spacing w:before="120"/>
    </w:pPr>
    <w:rPr>
      <w:sz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1F3C5F"/>
    <w:rPr>
      <w:rFonts w:ascii="Calibri" w:hAnsi="Calibri" w:cs="Times New Roman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rsid w:val="00A741A4"/>
    <w:pPr>
      <w:spacing w:before="120" w:line="480" w:lineRule="auto"/>
      <w:ind w:left="284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1F3C5F"/>
    <w:rPr>
      <w:rFonts w:ascii="Calibri" w:hAnsi="Calibri"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A741A4"/>
    <w:pPr>
      <w:spacing w:before="120"/>
      <w:ind w:left="284"/>
    </w:pPr>
    <w:rPr>
      <w:sz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1F3C5F"/>
    <w:rPr>
      <w:rFonts w:ascii="Calibri" w:hAnsi="Calibri" w:cs="Times New Roman"/>
      <w:sz w:val="16"/>
      <w:szCs w:val="16"/>
    </w:rPr>
  </w:style>
  <w:style w:type="character" w:customStyle="1" w:styleId="Zdraznn1">
    <w:name w:val="Zdůraznění1"/>
    <w:uiPriority w:val="99"/>
    <w:rsid w:val="00A741A4"/>
    <w:rPr>
      <w:i/>
    </w:rPr>
  </w:style>
  <w:style w:type="paragraph" w:styleId="Rejstk1">
    <w:name w:val="index 1"/>
    <w:basedOn w:val="Normln"/>
    <w:next w:val="Normln"/>
    <w:autoRedefine/>
    <w:uiPriority w:val="99"/>
    <w:semiHidden/>
    <w:rsid w:val="00A741A4"/>
    <w:pPr>
      <w:ind w:left="240" w:hanging="240"/>
    </w:pPr>
  </w:style>
  <w:style w:type="paragraph" w:styleId="Hlavikarejstku">
    <w:name w:val="index heading"/>
    <w:basedOn w:val="Normln"/>
    <w:next w:val="Rejstk1"/>
    <w:uiPriority w:val="99"/>
    <w:semiHidden/>
    <w:rsid w:val="00A741A4"/>
    <w:rPr>
      <w:rFonts w:cs="Arial"/>
      <w:b/>
      <w:bCs/>
    </w:rPr>
  </w:style>
  <w:style w:type="character" w:styleId="Hypertextovodkaz">
    <w:name w:val="Hyperlink"/>
    <w:basedOn w:val="Standardnpsmoodstavce"/>
    <w:uiPriority w:val="99"/>
    <w:rsid w:val="00A741A4"/>
    <w:rPr>
      <w:rFonts w:cs="Times New Roman"/>
      <w:color w:val="0000FF"/>
      <w:u w:val="single"/>
    </w:rPr>
  </w:style>
  <w:style w:type="paragraph" w:styleId="Textkomente">
    <w:name w:val="annotation text"/>
    <w:basedOn w:val="Normln"/>
    <w:link w:val="TextkomenteChar"/>
    <w:uiPriority w:val="99"/>
    <w:semiHidden/>
    <w:rsid w:val="00A741A4"/>
    <w:pPr>
      <w:spacing w:after="30" w:line="216" w:lineRule="auto"/>
    </w:pPr>
    <w:rPr>
      <w:rFonts w:ascii="Geneva" w:hAnsi="Geneva"/>
      <w:sz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1F3C5F"/>
    <w:rPr>
      <w:rFonts w:ascii="Calibri" w:hAnsi="Calibri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rsid w:val="00A741A4"/>
    <w:rPr>
      <w:rFonts w:cs="Times New Roman"/>
      <w:sz w:val="16"/>
    </w:rPr>
  </w:style>
  <w:style w:type="paragraph" w:styleId="Textbubliny">
    <w:name w:val="Balloon Text"/>
    <w:basedOn w:val="Normln"/>
    <w:link w:val="TextbublinyChar"/>
    <w:uiPriority w:val="99"/>
    <w:semiHidden/>
    <w:rsid w:val="004A57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A574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A5748"/>
    <w:pPr>
      <w:ind w:left="720"/>
      <w:contextualSpacing/>
    </w:pPr>
  </w:style>
  <w:style w:type="character" w:customStyle="1" w:styleId="platne1">
    <w:name w:val="platne1"/>
    <w:rsid w:val="002537C6"/>
  </w:style>
  <w:style w:type="paragraph" w:customStyle="1" w:styleId="BlockTextTab">
    <w:name w:val="Block Text Tab"/>
    <w:aliases w:val="kt"/>
    <w:basedOn w:val="Normln"/>
    <w:rsid w:val="000760CD"/>
    <w:pPr>
      <w:spacing w:after="240"/>
      <w:ind w:left="1440" w:right="1440" w:firstLine="720"/>
    </w:pPr>
  </w:style>
  <w:style w:type="character" w:customStyle="1" w:styleId="InitialStyle">
    <w:name w:val="InitialStyle"/>
    <w:rsid w:val="000760CD"/>
    <w:rPr>
      <w:sz w:val="20"/>
    </w:rPr>
  </w:style>
  <w:style w:type="character" w:customStyle="1" w:styleId="slovanseznam2Char">
    <w:name w:val="Číslovaný seznam 2 Char"/>
    <w:aliases w:val=" Char Char,ln2 Char,Char Char"/>
    <w:link w:val="slovanseznam2"/>
    <w:rsid w:val="001839B2"/>
    <w:rPr>
      <w:rFonts w:ascii="Georgia" w:hAnsi="Georgia"/>
      <w:sz w:val="21"/>
      <w:szCs w:val="21"/>
    </w:rPr>
  </w:style>
  <w:style w:type="paragraph" w:customStyle="1" w:styleId="BlockText2">
    <w:name w:val="Block Text 2"/>
    <w:aliases w:val="k2"/>
    <w:basedOn w:val="Normln"/>
    <w:rsid w:val="00350EFD"/>
    <w:pPr>
      <w:spacing w:line="480" w:lineRule="auto"/>
      <w:ind w:left="1440" w:right="1440"/>
    </w:pPr>
  </w:style>
  <w:style w:type="character" w:customStyle="1" w:styleId="slovanseznam3Char">
    <w:name w:val="Číslovaný seznam 3 Char"/>
    <w:aliases w:val="ln3 Char"/>
    <w:link w:val="slovanseznam3"/>
    <w:rsid w:val="00E53C43"/>
    <w:rPr>
      <w:rFonts w:ascii="Arial" w:hAnsi="Arial"/>
      <w:sz w:val="20"/>
    </w:rPr>
  </w:style>
  <w:style w:type="paragraph" w:customStyle="1" w:styleId="Level1">
    <w:name w:val="Level 1"/>
    <w:basedOn w:val="Normln"/>
    <w:next w:val="Normln"/>
    <w:qFormat/>
    <w:rsid w:val="00A25521"/>
    <w:pPr>
      <w:numPr>
        <w:numId w:val="9"/>
      </w:numPr>
      <w:spacing w:before="280" w:after="137" w:line="280" w:lineRule="atLeast"/>
    </w:pPr>
    <w:rPr>
      <w:rFonts w:ascii="Arial Bold" w:hAnsi="Arial Bold"/>
      <w:b/>
      <w:kern w:val="20"/>
      <w:sz w:val="22"/>
      <w:szCs w:val="20"/>
      <w:lang w:val="en-GB" w:eastAsia="en-US"/>
    </w:rPr>
  </w:style>
  <w:style w:type="paragraph" w:customStyle="1" w:styleId="Level2">
    <w:name w:val="Level 2"/>
    <w:basedOn w:val="Normln"/>
    <w:next w:val="Normln"/>
    <w:link w:val="Level2Char1"/>
    <w:qFormat/>
    <w:rsid w:val="00A25521"/>
    <w:pPr>
      <w:numPr>
        <w:ilvl w:val="1"/>
        <w:numId w:val="9"/>
      </w:numPr>
      <w:spacing w:after="137" w:line="280" w:lineRule="atLeast"/>
    </w:pPr>
    <w:rPr>
      <w:rFonts w:ascii="Arial Bold" w:hAnsi="Arial Bold"/>
      <w:b/>
      <w:kern w:val="20"/>
      <w:sz w:val="21"/>
      <w:szCs w:val="20"/>
      <w:lang w:val="en-GB" w:eastAsia="en-US"/>
    </w:rPr>
  </w:style>
  <w:style w:type="paragraph" w:customStyle="1" w:styleId="Level3">
    <w:name w:val="Level 3"/>
    <w:basedOn w:val="Normln"/>
    <w:next w:val="Normln"/>
    <w:qFormat/>
    <w:rsid w:val="00A25521"/>
    <w:pPr>
      <w:numPr>
        <w:ilvl w:val="2"/>
        <w:numId w:val="9"/>
      </w:numPr>
      <w:spacing w:after="137" w:line="280" w:lineRule="atLeast"/>
    </w:pPr>
    <w:rPr>
      <w:kern w:val="20"/>
      <w:szCs w:val="20"/>
      <w:lang w:val="en-GB" w:eastAsia="en-US"/>
    </w:rPr>
  </w:style>
  <w:style w:type="paragraph" w:customStyle="1" w:styleId="Level4">
    <w:name w:val="Level 4"/>
    <w:basedOn w:val="Normln"/>
    <w:next w:val="Normln"/>
    <w:qFormat/>
    <w:rsid w:val="00A25521"/>
    <w:pPr>
      <w:numPr>
        <w:ilvl w:val="3"/>
        <w:numId w:val="9"/>
      </w:numPr>
      <w:spacing w:after="137" w:line="280" w:lineRule="atLeast"/>
    </w:pPr>
    <w:rPr>
      <w:kern w:val="20"/>
      <w:szCs w:val="20"/>
      <w:lang w:val="en-GB" w:eastAsia="en-US"/>
    </w:rPr>
  </w:style>
  <w:style w:type="paragraph" w:customStyle="1" w:styleId="Level5">
    <w:name w:val="Level 5"/>
    <w:basedOn w:val="Normln"/>
    <w:next w:val="Normln"/>
    <w:qFormat/>
    <w:rsid w:val="00A25521"/>
    <w:pPr>
      <w:numPr>
        <w:ilvl w:val="4"/>
        <w:numId w:val="9"/>
      </w:numPr>
      <w:spacing w:after="137" w:line="280" w:lineRule="atLeast"/>
    </w:pPr>
    <w:rPr>
      <w:kern w:val="20"/>
      <w:szCs w:val="20"/>
      <w:lang w:val="en-GB" w:eastAsia="en-US"/>
    </w:rPr>
  </w:style>
  <w:style w:type="paragraph" w:customStyle="1" w:styleId="Level6">
    <w:name w:val="Level 6"/>
    <w:basedOn w:val="Normln"/>
    <w:next w:val="Normln"/>
    <w:rsid w:val="00A25521"/>
    <w:pPr>
      <w:numPr>
        <w:ilvl w:val="5"/>
        <w:numId w:val="9"/>
      </w:numPr>
      <w:spacing w:after="137" w:line="280" w:lineRule="atLeast"/>
    </w:pPr>
    <w:rPr>
      <w:kern w:val="20"/>
      <w:szCs w:val="20"/>
      <w:lang w:val="en-GB" w:eastAsia="en-US"/>
    </w:rPr>
  </w:style>
  <w:style w:type="paragraph" w:customStyle="1" w:styleId="Level7">
    <w:name w:val="Level 7"/>
    <w:basedOn w:val="Normln"/>
    <w:rsid w:val="00A25521"/>
    <w:pPr>
      <w:numPr>
        <w:ilvl w:val="6"/>
        <w:numId w:val="9"/>
      </w:numPr>
      <w:spacing w:after="137" w:line="280" w:lineRule="atLeast"/>
      <w:outlineLvl w:val="6"/>
    </w:pPr>
    <w:rPr>
      <w:kern w:val="20"/>
      <w:szCs w:val="20"/>
      <w:lang w:val="en-GB" w:eastAsia="en-US"/>
    </w:rPr>
  </w:style>
  <w:style w:type="paragraph" w:customStyle="1" w:styleId="Level8">
    <w:name w:val="Level 8"/>
    <w:basedOn w:val="Normln"/>
    <w:rsid w:val="00A25521"/>
    <w:pPr>
      <w:numPr>
        <w:ilvl w:val="7"/>
        <w:numId w:val="9"/>
      </w:numPr>
      <w:spacing w:after="137" w:line="280" w:lineRule="atLeast"/>
      <w:outlineLvl w:val="7"/>
    </w:pPr>
    <w:rPr>
      <w:kern w:val="20"/>
      <w:szCs w:val="20"/>
      <w:lang w:val="en-GB" w:eastAsia="en-US"/>
    </w:rPr>
  </w:style>
  <w:style w:type="paragraph" w:customStyle="1" w:styleId="Level9">
    <w:name w:val="Level 9"/>
    <w:basedOn w:val="Normln"/>
    <w:rsid w:val="00A25521"/>
    <w:pPr>
      <w:numPr>
        <w:ilvl w:val="8"/>
        <w:numId w:val="9"/>
      </w:numPr>
      <w:spacing w:after="137" w:line="280" w:lineRule="atLeast"/>
      <w:outlineLvl w:val="8"/>
    </w:pPr>
    <w:rPr>
      <w:kern w:val="20"/>
      <w:szCs w:val="20"/>
      <w:lang w:val="en-GB" w:eastAsia="en-US"/>
    </w:rPr>
  </w:style>
  <w:style w:type="character" w:customStyle="1" w:styleId="Level2Char1">
    <w:name w:val="Level 2 Char1"/>
    <w:basedOn w:val="Standardnpsmoodstavce"/>
    <w:link w:val="Level2"/>
    <w:rsid w:val="00A25521"/>
    <w:rPr>
      <w:rFonts w:ascii="Arial Bold" w:hAnsi="Arial Bold"/>
      <w:b/>
      <w:kern w:val="20"/>
      <w:sz w:val="21"/>
      <w:szCs w:val="20"/>
      <w:lang w:val="en-GB" w:eastAsia="en-US"/>
    </w:rPr>
  </w:style>
  <w:style w:type="table" w:styleId="Mkatabulky">
    <w:name w:val="Table Grid"/>
    <w:basedOn w:val="Normlntabulka"/>
    <w:uiPriority w:val="39"/>
    <w:locked/>
    <w:rsid w:val="004B02D6"/>
    <w:pPr>
      <w:spacing w:line="290" w:lineRule="auto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2558D6"/>
    <w:pPr>
      <w:spacing w:after="0" w:line="240" w:lineRule="auto"/>
    </w:pPr>
    <w:rPr>
      <w:rFonts w:ascii="Arial" w:hAnsi="Arial"/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8D6"/>
    <w:rPr>
      <w:rFonts w:ascii="Arial" w:hAnsi="Arial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FB25B2"/>
    <w:rPr>
      <w:rFonts w:ascii="Arial" w:hAnsi="Arial"/>
      <w:sz w:val="20"/>
    </w:rPr>
  </w:style>
  <w:style w:type="character" w:customStyle="1" w:styleId="WW-Absatz-Standardschriftart11111111111111111111111111111111111111111">
    <w:name w:val="WW-Absatz-Standardschriftart11111111111111111111111111111111111111111"/>
    <w:rsid w:val="005011FA"/>
  </w:style>
  <w:style w:type="paragraph" w:customStyle="1" w:styleId="Prosttext1">
    <w:name w:val="Prostý text1"/>
    <w:basedOn w:val="Normln"/>
    <w:rsid w:val="005011FA"/>
    <w:pPr>
      <w:widowControl w:val="0"/>
      <w:suppressAutoHyphens/>
      <w:spacing w:line="240" w:lineRule="auto"/>
      <w:jc w:val="left"/>
    </w:pPr>
    <w:rPr>
      <w:rFonts w:ascii="Times New Roman" w:eastAsia="Lucida Sans Unicode" w:hAnsi="Times New Roman"/>
      <w:szCs w:val="24"/>
    </w:rPr>
  </w:style>
  <w:style w:type="paragraph" w:customStyle="1" w:styleId="Prohlen">
    <w:name w:val="Prohlášení"/>
    <w:basedOn w:val="Normln"/>
    <w:uiPriority w:val="99"/>
    <w:rsid w:val="000C31C3"/>
    <w:pPr>
      <w:widowControl w:val="0"/>
      <w:spacing w:line="280" w:lineRule="atLeast"/>
      <w:jc w:val="center"/>
    </w:pPr>
    <w:rPr>
      <w:rFonts w:ascii="Times New Roman" w:hAnsi="Times New Roman"/>
      <w:b/>
      <w:sz w:val="24"/>
      <w:szCs w:val="20"/>
      <w:lang w:eastAsia="en-US"/>
    </w:rPr>
  </w:style>
  <w:style w:type="character" w:customStyle="1" w:styleId="WW-Absatz-Standardschriftart1">
    <w:name w:val="WW-Absatz-Standardschriftart1"/>
    <w:uiPriority w:val="99"/>
    <w:rsid w:val="002A39E9"/>
  </w:style>
  <w:style w:type="paragraph" w:customStyle="1" w:styleId="Smlouva-eslo">
    <w:name w:val="Smlouva-eíslo"/>
    <w:basedOn w:val="Normln"/>
    <w:uiPriority w:val="99"/>
    <w:rsid w:val="008D58DC"/>
    <w:pPr>
      <w:spacing w:before="120" w:line="240" w:lineRule="atLeast"/>
    </w:pPr>
    <w:rPr>
      <w:rFonts w:ascii="Times New Roman" w:eastAsiaTheme="minorHAnsi" w:hAnsi="Times New Roman"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381C74"/>
    <w:pPr>
      <w:numPr>
        <w:ilvl w:val="1"/>
        <w:numId w:val="21"/>
      </w:numPr>
      <w:spacing w:after="120" w:line="280" w:lineRule="exact"/>
    </w:pPr>
    <w:rPr>
      <w:rFonts w:ascii="Calibri" w:hAnsi="Calibri"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381C74"/>
    <w:rPr>
      <w:rFonts w:ascii="Calibri" w:hAnsi="Calibri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381C74"/>
    <w:pPr>
      <w:keepNext/>
      <w:numPr>
        <w:numId w:val="21"/>
      </w:numPr>
      <w:suppressAutoHyphens/>
      <w:spacing w:before="360" w:after="120" w:line="280" w:lineRule="exact"/>
      <w:outlineLvl w:val="0"/>
    </w:pPr>
    <w:rPr>
      <w:rFonts w:ascii="Calibri" w:hAnsi="Calibri"/>
      <w:b/>
      <w:sz w:val="22"/>
      <w:szCs w:val="24"/>
      <w:lang w:eastAsia="en-US"/>
    </w:rPr>
  </w:style>
  <w:style w:type="paragraph" w:customStyle="1" w:styleId="xl68">
    <w:name w:val="xl68"/>
    <w:basedOn w:val="Normln"/>
    <w:rsid w:val="00DA3A73"/>
    <w:pPr>
      <w:spacing w:before="100" w:beforeAutospacing="1" w:after="100" w:afterAutospacing="1" w:line="240" w:lineRule="auto"/>
      <w:jc w:val="left"/>
    </w:pPr>
    <w:rPr>
      <w:rFonts w:cs="Arial"/>
      <w:b/>
      <w:bCs/>
      <w:sz w:val="24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D81570"/>
    <w:pPr>
      <w:spacing w:after="120" w:line="280" w:lineRule="exact"/>
      <w:jc w:val="center"/>
    </w:pPr>
    <w:rPr>
      <w:rFonts w:ascii="Calibri" w:hAnsi="Calibri"/>
      <w:b/>
      <w:sz w:val="22"/>
      <w:szCs w:val="24"/>
    </w:rPr>
  </w:style>
  <w:style w:type="character" w:customStyle="1" w:styleId="RLProhlensmluvnchstranChar">
    <w:name w:val="RL Prohlášení smluvních stran Char"/>
    <w:link w:val="RLProhlensmluvnchstran"/>
    <w:rsid w:val="00D81570"/>
    <w:rPr>
      <w:rFonts w:ascii="Calibri" w:hAnsi="Calibri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oslav.parma@boskovice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1698C-3D15-4CD6-90B1-10BB52E58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2538</Words>
  <Characters>14587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Kováříková Petra Bc. MBA (ÚMČ Praha 10)</dc:creator>
  <cp:lastModifiedBy>Lucie Kolářová</cp:lastModifiedBy>
  <cp:revision>5</cp:revision>
  <cp:lastPrinted>2023-06-13T11:02:00Z</cp:lastPrinted>
  <dcterms:created xsi:type="dcterms:W3CDTF">2023-06-13T12:11:00Z</dcterms:created>
  <dcterms:modified xsi:type="dcterms:W3CDTF">2023-06-14T10:02:00Z</dcterms:modified>
</cp:coreProperties>
</file>